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08E" w:rsidRPr="008170EC" w:rsidRDefault="00CF408E" w:rsidP="008170EC">
      <w:pPr>
        <w:pStyle w:val="ab"/>
        <w:jc w:val="left"/>
        <w:rPr>
          <w:rFonts w:ascii="Verdana" w:hAnsi="Verdana"/>
          <w:b/>
          <w:sz w:val="24"/>
          <w:szCs w:val="24"/>
        </w:rPr>
        <w:sectPr w:rsidR="00CF408E" w:rsidRPr="008170EC" w:rsidSect="00F155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20" w:right="720" w:bottom="720" w:left="720" w:header="454" w:footer="1020" w:gutter="0"/>
          <w:pgBorders w:offsetFrom="page">
            <w:bottom w:val="double" w:sz="4" w:space="24" w:color="auto"/>
          </w:pgBorders>
          <w:cols w:space="425"/>
          <w:titlePg/>
          <w:docGrid w:linePitch="360"/>
        </w:sectPr>
      </w:pPr>
    </w:p>
    <w:p w:rsidR="006A7AC1" w:rsidRDefault="00411404" w:rsidP="006A7AC1">
      <w:pPr>
        <w:spacing w:after="192"/>
        <w:rPr>
          <w:rFonts w:ascii="Verdana" w:eastAsia="Arial Unicode MS" w:hAnsi="Verdana" w:cs="Arial Unicode M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-359410</wp:posOffset>
                </wp:positionV>
                <wp:extent cx="6639560" cy="835025"/>
                <wp:effectExtent l="0" t="0" r="8890" b="3175"/>
                <wp:wrapNone/>
                <wp:docPr id="1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9560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1FE" w:rsidRDefault="00B911FE" w:rsidP="006A7AC1">
                            <w:pPr>
                              <w:spacing w:after="192" w:line="240" w:lineRule="auto"/>
                              <w:jc w:val="right"/>
                              <w:rPr>
                                <w:rFonts w:ascii="Verdana" w:eastAsia="HY헤드라인M" w:hAnsi="Arial Blac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B911FE" w:rsidRDefault="00B911FE" w:rsidP="006A7AC1">
                            <w:pPr>
                              <w:spacing w:after="192" w:line="240" w:lineRule="auto"/>
                              <w:jc w:val="right"/>
                              <w:rPr>
                                <w:rFonts w:ascii="Verdana" w:eastAsia="HY헤드라인M" w:hAnsi="Arial Blac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eastAsia="HY헤드라인M" w:hAnsi="Arial Black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V BOT </w:t>
                            </w:r>
                            <w:r>
                              <w:rPr>
                                <w:rFonts w:ascii="Verdana" w:eastAsia="HY헤드라인M" w:hAnsi="Arial Black" w:hint="eastAsi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left:0;text-align:left;margin-left:.3pt;margin-top:-28.3pt;width:522.8pt;height:65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" fillcolor="#d8d8d8 [2732]" stroked="f">
                <v:textbox>
                  <w:txbxContent>
                    <w:p w:rsidR="00B911FE" w:rsidRDefault="00B911FE" w:rsidP="006A7AC1">
                      <w:pPr>
                        <w:spacing w:after="192" w:line="240" w:lineRule="auto"/>
                        <w:jc w:val="right"/>
                        <w:rPr>
                          <w:rFonts w:ascii="Verdana" w:eastAsia="HY헤드라인M" w:hAnsi="Arial Black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B911FE" w:rsidRDefault="00B911FE" w:rsidP="006A7AC1">
                      <w:pPr>
                        <w:spacing w:after="192" w:line="240" w:lineRule="auto"/>
                        <w:jc w:val="right"/>
                        <w:rPr>
                          <w:rFonts w:ascii="Verdana" w:eastAsia="HY헤드라인M" w:hAnsi="Arial Blac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Verdana" w:eastAsia="HY헤드라인M" w:hAnsi="Arial Black"/>
                          <w:b/>
                          <w:bCs/>
                          <w:sz w:val="40"/>
                          <w:szCs w:val="40"/>
                        </w:rPr>
                        <w:t xml:space="preserve">V BOT </w:t>
                      </w:r>
                      <w:r>
                        <w:rPr>
                          <w:rFonts w:ascii="Verdana" w:eastAsia="HY헤드라인M" w:hAnsi="Arial Black" w:hint="eastAsia"/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81095C" w:rsidRDefault="0081095C" w:rsidP="007B6F34">
      <w:pPr>
        <w:pStyle w:val="a5"/>
        <w:numPr>
          <w:ilvl w:val="0"/>
          <w:numId w:val="0"/>
        </w:numPr>
        <w:wordWrap/>
        <w:rPr>
          <w:rFonts w:ascii="Verdana" w:eastAsia="Arial Unicode MS" w:hAnsi="Verdana" w:cs="Arial Unicode MS"/>
        </w:rPr>
      </w:pPr>
    </w:p>
    <w:p w:rsidR="003D585C" w:rsidRDefault="003D585C" w:rsidP="0081095C">
      <w:pPr>
        <w:pStyle w:val="a5"/>
        <w:numPr>
          <w:ilvl w:val="0"/>
          <w:numId w:val="0"/>
        </w:numPr>
        <w:wordWrap/>
        <w:spacing w:line="280" w:lineRule="exact"/>
        <w:rPr>
          <w:rFonts w:ascii="Verdana" w:hAnsi="Verdana"/>
          <w:bCs/>
        </w:rPr>
      </w:pPr>
    </w:p>
    <w:p w:rsidR="0014104C" w:rsidRPr="002B13DA" w:rsidRDefault="00E63BC6" w:rsidP="0014104C">
      <w:pPr>
        <w:pStyle w:val="2"/>
        <w:rPr>
          <w:rFonts w:ascii="Verdana" w:hAnsi="Verdana"/>
          <w:color w:val="auto"/>
        </w:rPr>
      </w:pPr>
      <w:bookmarkStart w:id="0" w:name="_Toc444669093"/>
      <w:bookmarkStart w:id="1" w:name="_Toc412445060"/>
      <w:r>
        <w:rPr>
          <w:rFonts w:ascii="Verdana" w:hAnsi="Verdana"/>
          <w:color w:val="auto"/>
        </w:rPr>
        <w:t>V</w:t>
      </w:r>
      <w:r w:rsidR="00D539E5">
        <w:rPr>
          <w:rFonts w:ascii="Verdana" w:hAnsi="Verdana"/>
          <w:color w:val="auto"/>
        </w:rPr>
        <w:t xml:space="preserve"> BOT</w:t>
      </w:r>
      <w:r w:rsidR="00F41C9A" w:rsidRPr="002B13DA">
        <w:rPr>
          <w:rFonts w:ascii="Verdana" w:hAnsi="Verdana"/>
          <w:color w:val="auto"/>
        </w:rPr>
        <w:t xml:space="preserve"> </w:t>
      </w:r>
      <w:r w:rsidR="00D539E5">
        <w:rPr>
          <w:rFonts w:ascii="Verdana" w:hAnsi="Verdana"/>
          <w:color w:val="auto"/>
        </w:rPr>
        <w:t xml:space="preserve">VISCA IP </w:t>
      </w:r>
      <w:r w:rsidR="00F41C9A" w:rsidRPr="002B13DA">
        <w:rPr>
          <w:rFonts w:ascii="Verdana" w:hAnsi="Verdana"/>
          <w:color w:val="auto"/>
        </w:rPr>
        <w:t>Commands</w:t>
      </w:r>
      <w:bookmarkEnd w:id="0"/>
    </w:p>
    <w:bookmarkEnd w:id="1"/>
    <w:p w:rsidR="0014104C" w:rsidRDefault="0014104C" w:rsidP="0014104C">
      <w:pPr>
        <w:wordWrap/>
        <w:spacing w:afterLines="0" w:line="240" w:lineRule="auto"/>
        <w:rPr>
          <w:rFonts w:ascii="Verdana" w:hAnsi="Verdana"/>
          <w:b/>
          <w:sz w:val="22"/>
        </w:rPr>
      </w:pPr>
      <w:r w:rsidRPr="002B13DA">
        <w:rPr>
          <w:rFonts w:ascii="Verdana" w:hAnsi="Verdana"/>
          <w:b/>
          <w:sz w:val="22"/>
        </w:rPr>
        <w:t xml:space="preserve">Execution </w:t>
      </w:r>
      <w:r w:rsidR="002B13DA" w:rsidRPr="002B13DA">
        <w:rPr>
          <w:rFonts w:ascii="Verdana" w:hAnsi="Verdana"/>
          <w:b/>
          <w:sz w:val="22"/>
        </w:rPr>
        <w:t xml:space="preserve">and Inquiry </w:t>
      </w:r>
      <w:r w:rsidRPr="002B13DA">
        <w:rPr>
          <w:rFonts w:ascii="Verdana" w:hAnsi="Verdana"/>
          <w:b/>
          <w:sz w:val="22"/>
        </w:rPr>
        <w:t>Command List</w:t>
      </w:r>
    </w:p>
    <w:p w:rsidR="002B13DA" w:rsidRPr="002B13DA" w:rsidRDefault="002B13DA" w:rsidP="0014104C">
      <w:pPr>
        <w:wordWrap/>
        <w:spacing w:afterLines="0" w:line="240" w:lineRule="auto"/>
        <w:rPr>
          <w:rFonts w:ascii="Verdana" w:hAnsi="Verdana"/>
          <w:b/>
          <w:sz w:val="22"/>
        </w:rPr>
      </w:pPr>
    </w:p>
    <w:tbl>
      <w:tblPr>
        <w:tblStyle w:val="af1"/>
        <w:tblW w:w="104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61"/>
        <w:gridCol w:w="1842"/>
        <w:gridCol w:w="2596"/>
        <w:gridCol w:w="3686"/>
      </w:tblGrid>
      <w:tr w:rsidR="0014104C" w:rsidRPr="0014104C" w:rsidTr="00F10D07">
        <w:trPr>
          <w:trHeight w:hRule="exact" w:val="284"/>
        </w:trPr>
        <w:tc>
          <w:tcPr>
            <w:tcW w:w="2361" w:type="dxa"/>
            <w:tcBorders>
              <w:bottom w:val="single" w:sz="4" w:space="0" w:color="auto"/>
            </w:tcBorders>
            <w:noWrap/>
            <w:vAlign w:val="center"/>
          </w:tcPr>
          <w:p w:rsidR="0014104C" w:rsidRPr="004F3641" w:rsidRDefault="0014104C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Command Set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:rsidR="0014104C" w:rsidRPr="004F3641" w:rsidRDefault="0014104C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Command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noWrap/>
            <w:vAlign w:val="center"/>
          </w:tcPr>
          <w:p w:rsidR="0014104C" w:rsidRPr="004F3641" w:rsidRDefault="0014104C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noWrap/>
            <w:vAlign w:val="center"/>
          </w:tcPr>
          <w:p w:rsidR="0014104C" w:rsidRPr="004F3641" w:rsidRDefault="0014104C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4F3641" w:rsidRPr="0014104C" w:rsidTr="00F10D07">
        <w:trPr>
          <w:trHeight w:hRule="exact" w:val="284"/>
        </w:trPr>
        <w:tc>
          <w:tcPr>
            <w:tcW w:w="2361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4F3641" w:rsidRDefault="004F3641" w:rsidP="004F3641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Inquiry Command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4F3641" w:rsidRDefault="004F3641" w:rsidP="004F3641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259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4F3641" w:rsidRDefault="004F3641" w:rsidP="004F3641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Inquiry Packet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4F3641" w:rsidRDefault="004F3641" w:rsidP="004F3641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4F3641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4F3641" w:rsidRPr="0014104C" w:rsidTr="00F10D07">
        <w:trPr>
          <w:trHeight w:hRule="exact" w:val="686"/>
        </w:trPr>
        <w:tc>
          <w:tcPr>
            <w:tcW w:w="236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0B37A0" w:rsidRDefault="004F3641" w:rsidP="00374769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CAM_VersionInq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0B37A0" w:rsidRDefault="004F3641" w:rsidP="00374769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8x 09 00 02 FF</w:t>
            </w:r>
          </w:p>
        </w:tc>
        <w:tc>
          <w:tcPr>
            <w:tcW w:w="259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0B37A0" w:rsidRDefault="004F3641" w:rsidP="0016547D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y0 50 00 01</w:t>
            </w:r>
            <w:r w:rsidRPr="000B37A0">
              <w:rPr>
                <w:rFonts w:ascii="Verdana" w:eastAsiaTheme="minorEastAsia" w:hAnsi="Verdana" w:cs="Courier New" w:hint="eastAsia"/>
                <w:b w:val="0"/>
                <w:sz w:val="14"/>
                <w:szCs w:val="14"/>
              </w:rPr>
              <w:t xml:space="preserve"> </w:t>
            </w: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mn</w:t>
            </w:r>
            <w:proofErr w:type="spellEnd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pq</w:t>
            </w:r>
            <w:proofErr w:type="spellEnd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rs</w:t>
            </w:r>
            <w:proofErr w:type="spellEnd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tu</w:t>
            </w:r>
            <w:proofErr w:type="spellEnd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vw</w:t>
            </w:r>
            <w:proofErr w:type="spellEnd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FF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42357D" w:rsidRDefault="004F3641" w:rsidP="00374769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mnpq</w:t>
            </w:r>
            <w:proofErr w:type="spellEnd"/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: Model Code</w:t>
            </w:r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(0x11 0x20)</w:t>
            </w:r>
          </w:p>
          <w:p w:rsidR="004F3641" w:rsidRPr="0042357D" w:rsidRDefault="004F3641" w:rsidP="00374769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rstu</w:t>
            </w:r>
            <w:proofErr w:type="spellEnd"/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: ROM version</w:t>
            </w:r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(0x00 0x01)</w:t>
            </w:r>
          </w:p>
          <w:p w:rsidR="004F3641" w:rsidRPr="0042357D" w:rsidRDefault="004F3641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vw</w:t>
            </w:r>
            <w:proofErr w:type="spellEnd"/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: Socket Number (</w:t>
            </w:r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0x</w:t>
            </w:r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</w:t>
            </w:r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1</w:t>
            </w:r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)</w:t>
            </w:r>
          </w:p>
        </w:tc>
      </w:tr>
      <w:tr w:rsidR="004F3641" w:rsidRPr="0014104C" w:rsidTr="00F10D07">
        <w:trPr>
          <w:trHeight w:hRule="exact" w:val="227"/>
        </w:trPr>
        <w:tc>
          <w:tcPr>
            <w:tcW w:w="236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4F3641" w:rsidRPr="000B37A0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B37A0">
              <w:rPr>
                <w:rFonts w:ascii="Verdana" w:hAnsi="Verdana"/>
                <w:sz w:val="14"/>
                <w:szCs w:val="14"/>
              </w:rPr>
              <w:t>CAM_Power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</w:tcBorders>
            <w:noWrap/>
            <w:vAlign w:val="center"/>
          </w:tcPr>
          <w:p w:rsidR="004F3641" w:rsidRPr="000B37A0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On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noWrap/>
            <w:vAlign w:val="center"/>
          </w:tcPr>
          <w:p w:rsidR="004F3641" w:rsidRPr="000B37A0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8x 01 04 00 02 FF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4F3641" w:rsidRPr="0042357D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Power ON/OFF</w:t>
            </w:r>
          </w:p>
        </w:tc>
      </w:tr>
      <w:tr w:rsidR="004F3641" w:rsidRPr="0014104C" w:rsidTr="00F10D07">
        <w:trPr>
          <w:trHeight w:hRule="exact" w:val="227"/>
        </w:trPr>
        <w:tc>
          <w:tcPr>
            <w:tcW w:w="236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4F3641" w:rsidRPr="000B37A0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:rsidR="004F3641" w:rsidRPr="00673C48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673C48">
              <w:rPr>
                <w:rFonts w:ascii="Verdana" w:hAnsi="Verdana"/>
                <w:sz w:val="14"/>
                <w:szCs w:val="14"/>
              </w:rPr>
              <w:t>Off (Standby)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noWrap/>
            <w:vAlign w:val="center"/>
          </w:tcPr>
          <w:p w:rsidR="004F3641" w:rsidRPr="00673C48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673C48">
              <w:rPr>
                <w:rFonts w:ascii="Verdana" w:hAnsi="Verdana"/>
                <w:sz w:val="14"/>
                <w:szCs w:val="14"/>
              </w:rPr>
              <w:t>8x 01 04 00 03 FF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4F3641" w:rsidRPr="0042357D" w:rsidRDefault="004F3641" w:rsidP="0014104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</w:tr>
      <w:tr w:rsidR="004F3641" w:rsidRPr="0014104C" w:rsidTr="00F10D07">
        <w:trPr>
          <w:trHeight w:hRule="exact" w:val="227"/>
        </w:trPr>
        <w:tc>
          <w:tcPr>
            <w:tcW w:w="2361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4F3641" w:rsidRPr="000B37A0" w:rsidRDefault="004F3641" w:rsidP="001837C7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0B37A0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CAM_PowerInq</w:t>
            </w:r>
            <w:proofErr w:type="spellEnd"/>
          </w:p>
        </w:tc>
        <w:tc>
          <w:tcPr>
            <w:tcW w:w="1842" w:type="dxa"/>
            <w:vMerge w:val="restart"/>
            <w:shd w:val="clear" w:color="auto" w:fill="D9D9D9" w:themeFill="background1" w:themeFillShade="D9"/>
            <w:noWrap/>
            <w:vAlign w:val="center"/>
          </w:tcPr>
          <w:p w:rsidR="004F3641" w:rsidRPr="00673C48" w:rsidRDefault="004F3641" w:rsidP="001837C7">
            <w:pPr>
              <w:pStyle w:val="a5"/>
              <w:numPr>
                <w:ilvl w:val="0"/>
                <w:numId w:val="0"/>
              </w:numPr>
              <w:spacing w:line="240" w:lineRule="atLeast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673C48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8x 09 04 00 FF</w:t>
            </w:r>
          </w:p>
        </w:tc>
        <w:tc>
          <w:tcPr>
            <w:tcW w:w="2596" w:type="dxa"/>
            <w:shd w:val="clear" w:color="auto" w:fill="D9D9D9" w:themeFill="background1" w:themeFillShade="D9"/>
            <w:noWrap/>
            <w:vAlign w:val="center"/>
          </w:tcPr>
          <w:p w:rsidR="004F3641" w:rsidRPr="00673C48" w:rsidRDefault="004F3641" w:rsidP="001837C7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673C48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y0 50 02 FF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</w:tcPr>
          <w:p w:rsidR="004F3641" w:rsidRPr="0042357D" w:rsidRDefault="004F3641" w:rsidP="001837C7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On</w:t>
            </w:r>
          </w:p>
        </w:tc>
      </w:tr>
      <w:tr w:rsidR="004F3641" w:rsidRPr="0014104C" w:rsidTr="00F10D07">
        <w:trPr>
          <w:trHeight w:hRule="exact" w:val="227"/>
        </w:trPr>
        <w:tc>
          <w:tcPr>
            <w:tcW w:w="236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0B37A0" w:rsidRDefault="004F3641" w:rsidP="001837C7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673C48" w:rsidRDefault="004F3641" w:rsidP="001837C7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</w:p>
        </w:tc>
        <w:tc>
          <w:tcPr>
            <w:tcW w:w="259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673C48" w:rsidRDefault="004F3641" w:rsidP="001837C7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673C48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y0 50 03 FF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F3641" w:rsidRPr="0042357D" w:rsidRDefault="004F3641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Off (Standby</w:t>
            </w:r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) - at </w:t>
            </w:r>
            <w:proofErr w:type="spellStart"/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Visca</w:t>
            </w:r>
            <w:proofErr w:type="spellEnd"/>
            <w:r w:rsidR="0077028E" w:rsidRPr="0042357D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Only On </w:t>
            </w:r>
          </w:p>
        </w:tc>
      </w:tr>
      <w:tr w:rsidR="00581B5A" w:rsidRPr="0014104C" w:rsidTr="00F10D07">
        <w:trPr>
          <w:trHeight w:hRule="exact" w:val="753"/>
        </w:trPr>
        <w:tc>
          <w:tcPr>
            <w:tcW w:w="2361" w:type="dxa"/>
            <w:shd w:val="clear" w:color="auto" w:fill="FFFFFF" w:themeFill="background1"/>
            <w:noWrap/>
            <w:vAlign w:val="center"/>
          </w:tcPr>
          <w:p w:rsidR="00581B5A" w:rsidRPr="000F2BD6" w:rsidRDefault="00581B5A" w:rsidP="00581B5A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F2BD6">
              <w:rPr>
                <w:rFonts w:ascii="Verdana" w:hAnsi="Verdana"/>
                <w:sz w:val="14"/>
                <w:szCs w:val="14"/>
              </w:rPr>
              <w:t>CAM_XF605_Zoom</w:t>
            </w:r>
            <w:r w:rsidR="00930EC9" w:rsidRPr="000F2BD6">
              <w:rPr>
                <w:rFonts w:ascii="Verdana" w:hAnsi="Verdana" w:hint="eastAsia"/>
                <w:sz w:val="14"/>
                <w:szCs w:val="14"/>
              </w:rPr>
              <w:t xml:space="preserve"> XF605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B5A" w:rsidRPr="00673C48" w:rsidRDefault="00CC2CE0" w:rsidP="004679AC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XF605 </w:t>
            </w:r>
            <w:r w:rsidR="008F2090" w:rsidRPr="00673C48">
              <w:rPr>
                <w:rFonts w:ascii="Verdana" w:hAnsi="Verdana"/>
                <w:sz w:val="14"/>
                <w:szCs w:val="14"/>
              </w:rPr>
              <w:t>Direct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81B5A" w:rsidRPr="00673C48" w:rsidRDefault="00581B5A" w:rsidP="00581B5A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eastAsiaTheme="minorEastAsia" w:hAnsi="Verdana" w:cs="Courier New"/>
                <w:sz w:val="14"/>
                <w:szCs w:val="14"/>
              </w:rPr>
            </w:pPr>
            <w:r w:rsidRPr="00673C48">
              <w:rPr>
                <w:rFonts w:ascii="Verdana" w:hAnsi="Verdana"/>
                <w:sz w:val="14"/>
                <w:szCs w:val="14"/>
              </w:rPr>
              <w:t>8x 11 04 47 4z 0p 0q 0r 0s FF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F2090" w:rsidRPr="0042357D" w:rsidRDefault="008F2090" w:rsidP="00581B5A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ZOOM LOCATION PRECISE CONTROL</w:t>
            </w:r>
            <w:r w:rsidR="00F50A01" w:rsidRPr="0042357D">
              <w:rPr>
                <w:rFonts w:ascii="Verdana" w:hAnsi="Verdana"/>
                <w:sz w:val="14"/>
                <w:szCs w:val="14"/>
              </w:rPr>
              <w:t xml:space="preserve"> at XF605 Only On</w:t>
            </w:r>
          </w:p>
          <w:p w:rsidR="00581B5A" w:rsidRPr="0042357D" w:rsidRDefault="00581B5A" w:rsidP="00581B5A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z: 1 (Slow) to 7 (Fast)</w:t>
            </w:r>
          </w:p>
          <w:p w:rsidR="008F2090" w:rsidRPr="0042357D" w:rsidRDefault="00581B5A" w:rsidP="0042357D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</w:rPr>
              <w:t>: Zoom Position (MIN 530,MAX 7300)</w:t>
            </w:r>
          </w:p>
        </w:tc>
      </w:tr>
      <w:tr w:rsidR="00CC2CE0" w:rsidRPr="0014104C" w:rsidTr="00F10D07">
        <w:trPr>
          <w:trHeight w:hRule="exact" w:val="429"/>
        </w:trPr>
        <w:tc>
          <w:tcPr>
            <w:tcW w:w="2361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42357D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CAM_XF605_ZoomInq</w:t>
            </w:r>
            <w:r w:rsidR="0042357D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2357D" w:rsidRPr="0042357D">
              <w:rPr>
                <w:rFonts w:ascii="Verdana" w:hAnsi="Verdana"/>
                <w:sz w:val="14"/>
                <w:szCs w:val="14"/>
              </w:rPr>
              <w:t>XF605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29 04 47 FF</w:t>
            </w:r>
          </w:p>
        </w:tc>
        <w:tc>
          <w:tcPr>
            <w:tcW w:w="259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y0 50 0p 0q 0r 0s FF</w:t>
            </w:r>
          </w:p>
        </w:tc>
        <w:tc>
          <w:tcPr>
            <w:tcW w:w="368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42357D">
            <w:pPr>
              <w:widowControl/>
              <w:wordWrap/>
              <w:autoSpaceDE/>
              <w:autoSpaceDN/>
              <w:spacing w:afterLines="0" w:line="240" w:lineRule="auto"/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</w:rPr>
            </w:pPr>
            <w:proofErr w:type="spellStart"/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 xml:space="preserve">: See the </w:t>
            </w:r>
            <w:r w:rsidR="0042357D"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 xml:space="preserve">VBOT </w:t>
            </w:r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>Command Setting Values (</w:t>
            </w:r>
            <w:r w:rsidR="0042357D"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>ZOOM</w:t>
            </w:r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>) section</w:t>
            </w:r>
          </w:p>
        </w:tc>
      </w:tr>
      <w:tr w:rsidR="00CC2CE0" w:rsidRPr="0014104C" w:rsidTr="00F10D07">
        <w:trPr>
          <w:trHeight w:hRule="exact" w:val="281"/>
        </w:trPr>
        <w:tc>
          <w:tcPr>
            <w:tcW w:w="2361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CAM_XF605_Focus XF605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XF605 Direct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eastAsiaTheme="minorEastAsia" w:hAnsi="Verdana" w:cs="Courier New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01 04 48 0p 0q 0r 0s FF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</w:rPr>
              <w:t>Direct XF605 (</w:t>
            </w:r>
            <w:r w:rsidRPr="0042357D">
              <w:rPr>
                <w:rFonts w:ascii="Verdana" w:eastAsia="돋움체" w:hAnsi="Verdana" w:cs="돋움체"/>
                <w:color w:val="FF0000"/>
                <w:kern w:val="0"/>
                <w:sz w:val="14"/>
                <w:szCs w:val="14"/>
              </w:rPr>
              <w:t>80~2000</w:t>
            </w:r>
            <w:r w:rsidRPr="0042357D"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</w:rPr>
              <w:t>)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at XF605 Only On</w:t>
            </w:r>
          </w:p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</w:tr>
      <w:tr w:rsidR="00CC2CE0" w:rsidRPr="00CC2CE0" w:rsidTr="00F10D07">
        <w:trPr>
          <w:trHeight w:hRule="exact" w:val="364"/>
        </w:trPr>
        <w:tc>
          <w:tcPr>
            <w:tcW w:w="2361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42357D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CAM_XF605_FocusInq</w:t>
            </w:r>
            <w:r w:rsidR="0042357D">
              <w:rPr>
                <w:rFonts w:ascii="Verdana" w:hAnsi="Verdana"/>
                <w:sz w:val="14"/>
                <w:szCs w:val="14"/>
              </w:rPr>
              <w:t xml:space="preserve"> </w:t>
            </w:r>
            <w:r w:rsidR="0042357D" w:rsidRPr="0042357D">
              <w:rPr>
                <w:rFonts w:ascii="Verdana" w:hAnsi="Verdana"/>
                <w:sz w:val="14"/>
                <w:szCs w:val="14"/>
              </w:rPr>
              <w:t>XF605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29 04 48 FF</w:t>
            </w:r>
          </w:p>
        </w:tc>
        <w:tc>
          <w:tcPr>
            <w:tcW w:w="259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tbl>
            <w:tblPr>
              <w:tblW w:w="4652" w:type="dxa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2136"/>
              <w:gridCol w:w="2516"/>
            </w:tblGrid>
            <w:tr w:rsidR="00CC2CE0" w:rsidRPr="0042357D" w:rsidTr="00CC2CE0">
              <w:trPr>
                <w:trHeight w:val="330"/>
              </w:trPr>
              <w:tc>
                <w:tcPr>
                  <w:tcW w:w="2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C2CE0" w:rsidRPr="0042357D" w:rsidRDefault="00CC2CE0" w:rsidP="0042357D">
                  <w:pPr>
                    <w:widowControl/>
                    <w:wordWrap/>
                    <w:autoSpaceDE/>
                    <w:autoSpaceDN/>
                    <w:spacing w:afterLines="0" w:line="240" w:lineRule="auto"/>
                    <w:jc w:val="left"/>
                    <w:rPr>
                      <w:rFonts w:ascii="Verdana" w:eastAsia="맑은 고딕" w:hAnsi="Verdana" w:cs="굴림"/>
                      <w:color w:val="000000"/>
                      <w:kern w:val="0"/>
                      <w:sz w:val="14"/>
                      <w:szCs w:val="14"/>
                    </w:rPr>
                  </w:pPr>
                  <w:r w:rsidRPr="0042357D">
                    <w:rPr>
                      <w:rFonts w:ascii="Verdana" w:eastAsia="맑은 고딕" w:hAnsi="Verdana" w:cs="굴림"/>
                      <w:color w:val="000000"/>
                      <w:kern w:val="0"/>
                      <w:sz w:val="14"/>
                      <w:szCs w:val="14"/>
                    </w:rPr>
                    <w:t>y0 50 0p 0q 0r 0s FF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C2CE0" w:rsidRPr="0042357D" w:rsidRDefault="00CC2CE0" w:rsidP="00CC2CE0">
                  <w:pPr>
                    <w:widowControl/>
                    <w:wordWrap/>
                    <w:autoSpaceDE/>
                    <w:autoSpaceDN/>
                    <w:spacing w:afterLines="0" w:line="240" w:lineRule="auto"/>
                    <w:jc w:val="left"/>
                    <w:rPr>
                      <w:rFonts w:ascii="Verdana" w:eastAsia="맑은 고딕" w:hAnsi="Verdana" w:cs="굴림"/>
                      <w:color w:val="000000"/>
                      <w:kern w:val="0"/>
                      <w:sz w:val="14"/>
                      <w:szCs w:val="14"/>
                    </w:rPr>
                  </w:pPr>
                </w:p>
              </w:tc>
            </w:tr>
          </w:tbl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CE0" w:rsidRPr="0042357D" w:rsidRDefault="00CC2CE0" w:rsidP="0042357D">
            <w:pPr>
              <w:widowControl/>
              <w:wordWrap/>
              <w:autoSpaceDE/>
              <w:autoSpaceDN/>
              <w:spacing w:afterLines="0" w:line="240" w:lineRule="auto"/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</w:rPr>
            </w:pPr>
            <w:proofErr w:type="spellStart"/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 xml:space="preserve">: See the </w:t>
            </w:r>
            <w:r w:rsidR="0042357D"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>VBOT</w:t>
            </w:r>
            <w:r w:rsidRPr="0042357D">
              <w:rPr>
                <w:rFonts w:ascii="Verdana" w:eastAsia="맑은 고딕" w:hAnsi="Verdana"/>
                <w:color w:val="000000"/>
                <w:sz w:val="14"/>
                <w:szCs w:val="14"/>
              </w:rPr>
              <w:t xml:space="preserve"> Command Setting Values (FOCUS) section</w:t>
            </w:r>
          </w:p>
        </w:tc>
      </w:tr>
      <w:tr w:rsidR="00CC2CE0" w:rsidRPr="0014104C" w:rsidTr="00F10D07">
        <w:trPr>
          <w:trHeight w:hRule="exact" w:val="364"/>
        </w:trPr>
        <w:tc>
          <w:tcPr>
            <w:tcW w:w="2361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0F2BD6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F2BD6">
              <w:rPr>
                <w:rFonts w:ascii="Verdana" w:hAnsi="Verdana"/>
                <w:sz w:val="14"/>
                <w:szCs w:val="14"/>
              </w:rPr>
              <w:t>CAM_Zoom</w:t>
            </w:r>
            <w:proofErr w:type="spellEnd"/>
            <w:r w:rsidRPr="000F2BD6">
              <w:rPr>
                <w:rFonts w:ascii="Verdana" w:hAnsi="Verdana" w:hint="eastAsia"/>
                <w:sz w:val="14"/>
                <w:szCs w:val="14"/>
              </w:rPr>
              <w:t xml:space="preserve"> XF605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673C48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 w:hint="eastAsia"/>
                <w:sz w:val="14"/>
                <w:szCs w:val="14"/>
              </w:rPr>
              <w:t xml:space="preserve">VISCA </w:t>
            </w:r>
            <w:r w:rsidRPr="00673C48">
              <w:rPr>
                <w:rFonts w:ascii="Verdana" w:hAnsi="Verdana"/>
                <w:sz w:val="14"/>
                <w:szCs w:val="14"/>
              </w:rPr>
              <w:t>Direct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673C48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673C48">
              <w:rPr>
                <w:rFonts w:ascii="Verdana" w:hAnsi="Verdana"/>
                <w:sz w:val="14"/>
                <w:szCs w:val="14"/>
              </w:rPr>
              <w:t xml:space="preserve">8x </w:t>
            </w:r>
            <w:r>
              <w:rPr>
                <w:rFonts w:ascii="Verdana" w:hAnsi="Verdana"/>
                <w:sz w:val="14"/>
                <w:szCs w:val="14"/>
              </w:rPr>
              <w:t>1</w:t>
            </w:r>
            <w:r w:rsidRPr="00673C48">
              <w:rPr>
                <w:rFonts w:ascii="Verdana" w:hAnsi="Verdana"/>
                <w:sz w:val="14"/>
                <w:szCs w:val="14"/>
              </w:rPr>
              <w:t>1 04 47 2p 0p 0q 0r 0s FF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p: 1 (Slow) to 7 (Fast)</w:t>
            </w:r>
          </w:p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</w:rPr>
              <w:t>: Zoom Position (MIN 0x0000, MAX 0x4000)</w:t>
            </w:r>
          </w:p>
        </w:tc>
      </w:tr>
      <w:tr w:rsidR="0042357D" w:rsidRPr="0014104C" w:rsidTr="00F10D07">
        <w:trPr>
          <w:trHeight w:hRule="exact" w:val="364"/>
        </w:trPr>
        <w:tc>
          <w:tcPr>
            <w:tcW w:w="2361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0F2BD6" w:rsidRDefault="0042357D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F2BD6">
              <w:rPr>
                <w:rFonts w:ascii="Verdana" w:hAnsi="Verdana"/>
                <w:sz w:val="14"/>
                <w:szCs w:val="14"/>
              </w:rPr>
              <w:t>CAM_Zoom</w:t>
            </w:r>
            <w:r>
              <w:rPr>
                <w:rFonts w:ascii="Verdana" w:hAnsi="Verdana"/>
                <w:sz w:val="14"/>
                <w:szCs w:val="14"/>
              </w:rPr>
              <w:t>Inq</w:t>
            </w:r>
            <w:proofErr w:type="spellEnd"/>
            <w:r w:rsidRPr="000F2BD6">
              <w:rPr>
                <w:rFonts w:ascii="Verdana" w:hAnsi="Verdana" w:hint="eastAsia"/>
                <w:sz w:val="14"/>
                <w:szCs w:val="14"/>
              </w:rPr>
              <w:t xml:space="preserve"> XF605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Default="0042357D" w:rsidP="0042357D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09 04 4</w:t>
            </w:r>
            <w:r>
              <w:rPr>
                <w:rFonts w:ascii="Verdana" w:hAnsi="Verdana"/>
                <w:sz w:val="14"/>
                <w:szCs w:val="14"/>
              </w:rPr>
              <w:t>7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259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673C48" w:rsidRDefault="0042357D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y0 50 0p 0q 0r 0s FF</w:t>
            </w:r>
          </w:p>
        </w:tc>
        <w:tc>
          <w:tcPr>
            <w:tcW w:w="368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42357D" w:rsidRDefault="0042357D" w:rsidP="0042357D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</w:rPr>
              <w:t>: See the VISCA Command Setting Values (</w:t>
            </w:r>
            <w:r>
              <w:rPr>
                <w:rFonts w:ascii="Verdana" w:hAnsi="Verdana"/>
                <w:sz w:val="14"/>
                <w:szCs w:val="14"/>
              </w:rPr>
              <w:t>Zoom</w:t>
            </w:r>
            <w:r w:rsidRPr="0042357D">
              <w:rPr>
                <w:rFonts w:ascii="Verdana" w:hAnsi="Verdana"/>
                <w:sz w:val="14"/>
                <w:szCs w:val="14"/>
              </w:rPr>
              <w:t>) section</w:t>
            </w:r>
          </w:p>
        </w:tc>
      </w:tr>
      <w:tr w:rsidR="00CC2CE0" w:rsidRPr="0087033D" w:rsidTr="00F10D07">
        <w:trPr>
          <w:trHeight w:hRule="exact" w:val="529"/>
        </w:trPr>
        <w:tc>
          <w:tcPr>
            <w:tcW w:w="2361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0F2BD6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F2BD6">
              <w:rPr>
                <w:rFonts w:ascii="Verdana" w:hAnsi="Verdana"/>
                <w:sz w:val="14"/>
                <w:szCs w:val="14"/>
              </w:rPr>
              <w:t>CAM_Focus</w:t>
            </w:r>
            <w:proofErr w:type="spellEnd"/>
            <w:r w:rsidRPr="000F2BD6">
              <w:rPr>
                <w:rFonts w:ascii="Verdana" w:hAnsi="Verdana" w:hint="eastAsia"/>
                <w:sz w:val="14"/>
                <w:szCs w:val="14"/>
              </w:rPr>
              <w:t xml:space="preserve"> XF605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673C48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 w:hint="eastAsia"/>
                <w:sz w:val="14"/>
                <w:szCs w:val="14"/>
              </w:rPr>
              <w:t xml:space="preserve">VISCA </w:t>
            </w:r>
            <w:r w:rsidRPr="00673C48">
              <w:rPr>
                <w:rFonts w:ascii="Verdana" w:hAnsi="Verdana"/>
                <w:sz w:val="14"/>
                <w:szCs w:val="14"/>
              </w:rPr>
              <w:t>Direct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673C48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673C48">
              <w:rPr>
                <w:rFonts w:ascii="Verdana" w:hAnsi="Verdana"/>
                <w:sz w:val="14"/>
                <w:szCs w:val="14"/>
              </w:rPr>
              <w:t>8x 01 04 48 0p 0q 0r 0s FF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</w:rPr>
              <w:t xml:space="preserve">: See the VISCA Command Setting Values (FOCUS) section (Min </w:t>
            </w:r>
            <w:r w:rsidRPr="0042357D">
              <w:rPr>
                <w:rFonts w:ascii="Verdana" w:hAnsi="Verdana"/>
                <w:color w:val="FF0000"/>
                <w:sz w:val="14"/>
                <w:szCs w:val="14"/>
              </w:rPr>
              <w:t>0x1000 Max0xC000</w:t>
            </w:r>
            <w:r w:rsidRPr="0042357D">
              <w:rPr>
                <w:rFonts w:ascii="Verdana" w:hAnsi="Verdana"/>
                <w:sz w:val="14"/>
                <w:szCs w:val="14"/>
              </w:rPr>
              <w:t>) at XF605 Only On</w:t>
            </w:r>
          </w:p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</w:rPr>
            </w:pPr>
          </w:p>
        </w:tc>
      </w:tr>
      <w:tr w:rsidR="0042357D" w:rsidRPr="0087033D" w:rsidTr="00F10D07">
        <w:trPr>
          <w:trHeight w:hRule="exact" w:val="467"/>
        </w:trPr>
        <w:tc>
          <w:tcPr>
            <w:tcW w:w="2361" w:type="dxa"/>
            <w:shd w:val="clear" w:color="auto" w:fill="D9D9D9" w:themeFill="background1" w:themeFillShade="D9"/>
            <w:noWrap/>
            <w:vAlign w:val="center"/>
          </w:tcPr>
          <w:p w:rsidR="0042357D" w:rsidRPr="000F2BD6" w:rsidRDefault="0042357D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F2BD6">
              <w:rPr>
                <w:rFonts w:ascii="Verdana" w:hAnsi="Verdana"/>
                <w:sz w:val="14"/>
                <w:szCs w:val="14"/>
              </w:rPr>
              <w:t>CAM_Focus</w:t>
            </w:r>
            <w:r>
              <w:rPr>
                <w:rFonts w:ascii="Verdana" w:hAnsi="Verdana"/>
                <w:sz w:val="14"/>
                <w:szCs w:val="14"/>
              </w:rPr>
              <w:t>Inq</w:t>
            </w:r>
            <w:proofErr w:type="spellEnd"/>
            <w:r w:rsidRPr="000F2BD6">
              <w:rPr>
                <w:rFonts w:ascii="Verdana" w:hAnsi="Verdana" w:hint="eastAsia"/>
                <w:sz w:val="14"/>
                <w:szCs w:val="14"/>
              </w:rPr>
              <w:t xml:space="preserve"> XF605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Default="0042357D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09 04 48 FF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673C48" w:rsidRDefault="0042357D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y0 50 0p 0q 0r 0s FF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42357D" w:rsidRDefault="0042357D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</w:rPr>
              <w:t>pqrs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</w:rPr>
              <w:t>: See the VISCA Command Setting Values (FOCUS) section</w:t>
            </w:r>
          </w:p>
        </w:tc>
      </w:tr>
      <w:tr w:rsidR="00CC2CE0" w:rsidRPr="0014104C" w:rsidTr="00F10D07">
        <w:trPr>
          <w:trHeight w:hRule="exact" w:val="227"/>
        </w:trPr>
        <w:tc>
          <w:tcPr>
            <w:tcW w:w="236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0B37A0">
              <w:rPr>
                <w:rFonts w:ascii="Verdana" w:hAnsi="Verdana"/>
                <w:sz w:val="14"/>
                <w:szCs w:val="14"/>
              </w:rPr>
              <w:t>CAM_Zoom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</w:tcBorders>
            <w:noWrap/>
            <w:vAlign w:val="center"/>
          </w:tcPr>
          <w:p w:rsidR="00CC2CE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Stop</w:t>
            </w:r>
          </w:p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596" w:type="dxa"/>
            <w:tcBorders>
              <w:top w:val="double" w:sz="4" w:space="0" w:color="auto"/>
            </w:tcBorders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8x 01 04 07 00 FF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Zoom Control</w:t>
            </w:r>
          </w:p>
        </w:tc>
      </w:tr>
      <w:tr w:rsidR="00CC2CE0" w:rsidRPr="0014104C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2" w:type="dxa"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Tele (Standard)</w:t>
            </w:r>
          </w:p>
        </w:tc>
        <w:tc>
          <w:tcPr>
            <w:tcW w:w="2596" w:type="dxa"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8x 01 04 07 02 FF</w:t>
            </w:r>
          </w:p>
        </w:tc>
        <w:tc>
          <w:tcPr>
            <w:tcW w:w="3686" w:type="dxa"/>
            <w:vMerge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</w:tr>
      <w:tr w:rsidR="00CC2CE0" w:rsidRPr="0014104C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2" w:type="dxa"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Wide (Standard)</w:t>
            </w:r>
          </w:p>
        </w:tc>
        <w:tc>
          <w:tcPr>
            <w:tcW w:w="2596" w:type="dxa"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8x 01 04 07 03 FF</w:t>
            </w:r>
          </w:p>
        </w:tc>
        <w:tc>
          <w:tcPr>
            <w:tcW w:w="3686" w:type="dxa"/>
            <w:vMerge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</w:tr>
      <w:tr w:rsidR="00CC2CE0" w:rsidRPr="0014104C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2" w:type="dxa"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Tele (Variable)</w:t>
            </w:r>
          </w:p>
        </w:tc>
        <w:tc>
          <w:tcPr>
            <w:tcW w:w="2596" w:type="dxa"/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8x 01 04 07 2p FF</w:t>
            </w:r>
          </w:p>
        </w:tc>
        <w:tc>
          <w:tcPr>
            <w:tcW w:w="3686" w:type="dxa"/>
            <w:vMerge w:val="restart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p=1 (Low) to 7 (High)</w:t>
            </w:r>
          </w:p>
        </w:tc>
      </w:tr>
      <w:tr w:rsidR="00CC2CE0" w:rsidRPr="0014104C" w:rsidTr="00F10D07">
        <w:trPr>
          <w:trHeight w:hRule="exact" w:val="248"/>
        </w:trPr>
        <w:tc>
          <w:tcPr>
            <w:tcW w:w="2361" w:type="dxa"/>
            <w:vMerge/>
            <w:tcBorders>
              <w:bottom w:val="double" w:sz="4" w:space="0" w:color="auto"/>
            </w:tcBorders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Wide (Variable)</w:t>
            </w:r>
          </w:p>
        </w:tc>
        <w:tc>
          <w:tcPr>
            <w:tcW w:w="2596" w:type="dxa"/>
            <w:tcBorders>
              <w:bottom w:val="double" w:sz="4" w:space="0" w:color="auto"/>
            </w:tcBorders>
            <w:noWrap/>
            <w:vAlign w:val="center"/>
          </w:tcPr>
          <w:p w:rsidR="00CC2CE0" w:rsidRPr="000B37A0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  <w:r w:rsidRPr="000B37A0">
              <w:rPr>
                <w:rFonts w:ascii="Verdana" w:hAnsi="Verdana"/>
                <w:sz w:val="14"/>
                <w:szCs w:val="14"/>
              </w:rPr>
              <w:t>8x 01 04 07 3p FF</w:t>
            </w:r>
          </w:p>
        </w:tc>
        <w:tc>
          <w:tcPr>
            <w:tcW w:w="3686" w:type="dxa"/>
            <w:vMerge/>
            <w:tcBorders>
              <w:bottom w:val="double" w:sz="4" w:space="0" w:color="auto"/>
            </w:tcBorders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proofErr w:type="spellStart"/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CAM_Focus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Stop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08 00 FF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</w:tcBorders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Far (Standard)</w:t>
            </w:r>
          </w:p>
        </w:tc>
        <w:tc>
          <w:tcPr>
            <w:tcW w:w="2596" w:type="dxa"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08 02 FF</w:t>
            </w:r>
          </w:p>
        </w:tc>
        <w:tc>
          <w:tcPr>
            <w:tcW w:w="3686" w:type="dxa"/>
            <w:vMerge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Near (Standard)</w:t>
            </w:r>
          </w:p>
        </w:tc>
        <w:tc>
          <w:tcPr>
            <w:tcW w:w="2596" w:type="dxa"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08 03 FF</w:t>
            </w:r>
          </w:p>
        </w:tc>
        <w:tc>
          <w:tcPr>
            <w:tcW w:w="3686" w:type="dxa"/>
            <w:vMerge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A6F14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Far (Variable)</w:t>
            </w:r>
          </w:p>
        </w:tc>
        <w:tc>
          <w:tcPr>
            <w:tcW w:w="2596" w:type="dxa"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08 2p FF</w:t>
            </w:r>
          </w:p>
        </w:tc>
        <w:tc>
          <w:tcPr>
            <w:tcW w:w="3686" w:type="dxa"/>
            <w:vMerge w:val="restart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p=1 (Low) to 7 (High) (</w:t>
            </w:r>
            <w:proofErr w:type="spellStart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Porstick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 xml:space="preserve"> 0x31/0x21)</w:t>
            </w: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Near (Variable)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08 3p FF</w:t>
            </w:r>
          </w:p>
        </w:tc>
        <w:tc>
          <w:tcPr>
            <w:tcW w:w="3686" w:type="dxa"/>
            <w:vMerge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Auto Focus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38 02 FF</w:t>
            </w:r>
          </w:p>
        </w:tc>
        <w:tc>
          <w:tcPr>
            <w:tcW w:w="3686" w:type="dxa"/>
            <w:vMerge w:val="restart"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AF ON/OFF Toggle</w:t>
            </w:r>
          </w:p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pqrs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: See the VISCA Command Setting Values (FOCUS) section</w:t>
            </w:r>
          </w:p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VISCA (</w:t>
            </w:r>
            <w:r w:rsidRPr="0042357D">
              <w:rPr>
                <w:rFonts w:ascii="Verdana" w:eastAsia="돋움체" w:hAnsi="Verdana" w:cs="돋움체"/>
                <w:color w:val="000000"/>
                <w:kern w:val="0"/>
                <w:sz w:val="14"/>
                <w:szCs w:val="14"/>
                <w:shd w:val="clear" w:color="auto" w:fill="FFFFFF" w:themeFill="background1"/>
              </w:rPr>
              <w:t>0x2000 ~0xC000)</w:t>
            </w:r>
          </w:p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Manual Focus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38 03 FF</w:t>
            </w:r>
          </w:p>
        </w:tc>
        <w:tc>
          <w:tcPr>
            <w:tcW w:w="3686" w:type="dxa"/>
            <w:vMerge/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tcBorders>
              <w:bottom w:val="doub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Auto/Manual</w:t>
            </w:r>
          </w:p>
        </w:tc>
        <w:tc>
          <w:tcPr>
            <w:tcW w:w="2596" w:type="dxa"/>
            <w:tcBorders>
              <w:bottom w:val="double" w:sz="4" w:space="0" w:color="auto"/>
            </w:tcBorders>
            <w:noWrap/>
            <w:vAlign w:val="center"/>
          </w:tcPr>
          <w:p w:rsidR="00CC2CE0" w:rsidRPr="00D95097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38 10 FF</w:t>
            </w:r>
          </w:p>
        </w:tc>
        <w:tc>
          <w:tcPr>
            <w:tcW w:w="3686" w:type="dxa"/>
            <w:vMerge/>
            <w:tcBorders>
              <w:bottom w:val="double" w:sz="4" w:space="0" w:color="auto"/>
            </w:tcBorders>
            <w:noWrap/>
            <w:vAlign w:val="center"/>
          </w:tcPr>
          <w:p w:rsidR="00CC2CE0" w:rsidRPr="0042357D" w:rsidRDefault="00CC2CE0" w:rsidP="00CC2CE0">
            <w:pPr>
              <w:wordWrap/>
              <w:adjustRightInd w:val="0"/>
              <w:snapToGrid w:val="0"/>
              <w:spacing w:afterLines="0" w:line="240" w:lineRule="auto"/>
              <w:contextualSpacing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EXPOSURE MODE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DE58D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F</w:t>
            </w:r>
            <w:r w:rsidR="00DE58D0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ull</w:t>
            </w: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 xml:space="preserve"> </w:t>
            </w:r>
            <w:r w:rsidR="00DE58D0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Auto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39 00 FF</w:t>
            </w: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IRIS=auto, Shutter =auto, Gain=auto</w:t>
            </w:r>
          </w:p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27"/>
        </w:trPr>
        <w:tc>
          <w:tcPr>
            <w:tcW w:w="2361" w:type="dxa"/>
            <w:vMerge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DE58D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Manual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39 03 FF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DE58D0" w:rsidRPr="00D95097" w:rsidTr="00F10D07">
        <w:trPr>
          <w:trHeight w:hRule="exact" w:val="249"/>
        </w:trPr>
        <w:tc>
          <w:tcPr>
            <w:tcW w:w="2361" w:type="dxa"/>
            <w:vMerge w:val="restart"/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EXPOSURE</w:t>
            </w:r>
            <w:r w:rsidRPr="00D95097">
              <w:rPr>
                <w:rFonts w:ascii="Verdana" w:hAnsi="Verdana" w:hint="eastAsia"/>
                <w:sz w:val="14"/>
                <w:szCs w:val="14"/>
                <w:shd w:val="clear" w:color="auto" w:fill="FFFFFF" w:themeFill="background1"/>
              </w:rPr>
              <w:t xml:space="preserve"> </w:t>
            </w:r>
          </w:p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 w:hint="eastAsia"/>
                <w:sz w:val="14"/>
                <w:szCs w:val="14"/>
                <w:shd w:val="clear" w:color="auto" w:fill="FFFFFF" w:themeFill="background1"/>
              </w:rPr>
              <w:t>AE Level</w:t>
            </w:r>
            <w:r w:rsidR="00B911FE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 xml:space="preserve"> (ISO)</w:t>
            </w:r>
          </w:p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 w:hint="eastAsia"/>
                <w:sz w:val="14"/>
                <w:szCs w:val="14"/>
                <w:shd w:val="clear" w:color="auto" w:fill="FFFFFF" w:themeFill="background1"/>
              </w:rPr>
              <w:t xml:space="preserve"> XF605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Up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  <w:t>8x 01 04 0E 02 FF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E58D0" w:rsidRPr="0042357D" w:rsidRDefault="00DE58D0" w:rsidP="00DE58D0">
            <w:pPr>
              <w:spacing w:after="192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pq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: See the VISCA Command Setting Values (AE Level)  0x00~0x10</w:t>
            </w:r>
          </w:p>
        </w:tc>
      </w:tr>
      <w:tr w:rsidR="00DE58D0" w:rsidRPr="00D95097" w:rsidTr="00F10D07">
        <w:trPr>
          <w:trHeight w:hRule="exact" w:val="258"/>
        </w:trPr>
        <w:tc>
          <w:tcPr>
            <w:tcW w:w="2361" w:type="dxa"/>
            <w:vMerge/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Down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  <w:t>8x 01 04 0E 03 FF</w:t>
            </w:r>
          </w:p>
          <w:p w:rsidR="00DE58D0" w:rsidRPr="00D95097" w:rsidRDefault="00DE58D0" w:rsidP="00DE58D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3686" w:type="dxa"/>
            <w:vMerge/>
            <w:shd w:val="clear" w:color="auto" w:fill="auto"/>
            <w:noWrap/>
            <w:vAlign w:val="center"/>
          </w:tcPr>
          <w:p w:rsidR="00DE58D0" w:rsidRPr="0042357D" w:rsidRDefault="00DE58D0" w:rsidP="00DE58D0">
            <w:pPr>
              <w:spacing w:after="192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DE58D0" w:rsidRPr="00D95097" w:rsidTr="00F10D07">
        <w:trPr>
          <w:trHeight w:hRule="exact" w:val="213"/>
        </w:trPr>
        <w:tc>
          <w:tcPr>
            <w:tcW w:w="236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Direct</w:t>
            </w:r>
          </w:p>
        </w:tc>
        <w:tc>
          <w:tcPr>
            <w:tcW w:w="2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58D0" w:rsidRPr="00D95097" w:rsidRDefault="00DE58D0" w:rsidP="00DE58D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  <w:t xml:space="preserve">8x 01 04 4E 00 00 </w:t>
            </w: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0p 0q FF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58D0" w:rsidRPr="0042357D" w:rsidRDefault="00DE58D0" w:rsidP="00DE58D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42357D" w:rsidRPr="00D95097" w:rsidTr="00F10D07">
        <w:trPr>
          <w:trHeight w:hRule="exact" w:val="430"/>
        </w:trPr>
        <w:tc>
          <w:tcPr>
            <w:tcW w:w="2361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373A24" w:rsidRDefault="00373A24" w:rsidP="00373A24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0F2BD6">
              <w:rPr>
                <w:rFonts w:ascii="Verdana" w:hAnsi="Verdana"/>
                <w:sz w:val="14"/>
                <w:szCs w:val="14"/>
              </w:rPr>
              <w:t>CAM_</w:t>
            </w:r>
            <w:r>
              <w:rPr>
                <w:rFonts w:ascii="Verdana" w:hAnsi="Verdana"/>
                <w:sz w:val="14"/>
                <w:szCs w:val="14"/>
              </w:rPr>
              <w:t xml:space="preserve">AE </w:t>
            </w:r>
            <w:proofErr w:type="spellStart"/>
            <w:r>
              <w:rPr>
                <w:rFonts w:ascii="Verdana" w:hAnsi="Verdana"/>
                <w:sz w:val="14"/>
                <w:szCs w:val="14"/>
              </w:rPr>
              <w:t>LevelInq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0F2BD6">
              <w:rPr>
                <w:rFonts w:ascii="Verdana" w:hAnsi="Verdana" w:hint="eastAsia"/>
                <w:sz w:val="14"/>
                <w:szCs w:val="14"/>
              </w:rPr>
              <w:t xml:space="preserve"> XF605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373A24" w:rsidRDefault="00373A24" w:rsidP="005E3E82">
            <w:pPr>
              <w:pStyle w:val="aff0"/>
              <w:shd w:val="clear" w:color="auto" w:fill="E8F2FE"/>
              <w:spacing w:before="0" w:beforeAutospacing="0" w:afterAutospacing="0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09 04 4</w:t>
            </w:r>
            <w:r>
              <w:rPr>
                <w:rFonts w:ascii="Verdana" w:hAnsi="Verdana"/>
                <w:sz w:val="14"/>
                <w:szCs w:val="14"/>
              </w:rPr>
              <w:t>E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2596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373A24" w:rsidRDefault="00373A24" w:rsidP="00373A24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y0 50 0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0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0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0</w:t>
            </w:r>
            <w:r>
              <w:rPr>
                <w:rFonts w:ascii="Verdana" w:hAnsi="Verdana"/>
                <w:sz w:val="14"/>
                <w:szCs w:val="14"/>
              </w:rPr>
              <w:t>p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2357D" w:rsidRPr="00373A24" w:rsidRDefault="0042357D" w:rsidP="0042357D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373A24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p: See the VISCA Command Setting Values (AE Level) section</w:t>
            </w:r>
          </w:p>
        </w:tc>
      </w:tr>
      <w:tr w:rsidR="00CC2CE0" w:rsidRPr="00D95097" w:rsidTr="00F10D07">
        <w:trPr>
          <w:trHeight w:val="298"/>
        </w:trPr>
        <w:tc>
          <w:tcPr>
            <w:tcW w:w="2361" w:type="dxa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EXPOSURE</w:t>
            </w:r>
          </w:p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IRIS</w:t>
            </w:r>
          </w:p>
          <w:p w:rsidR="00CC2CE0" w:rsidRPr="00D95097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 w:hint="eastAsia"/>
                <w:sz w:val="14"/>
                <w:szCs w:val="14"/>
                <w:shd w:val="clear" w:color="auto" w:fill="FFFFFF" w:themeFill="background1"/>
              </w:rPr>
              <w:t>XF605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5E3E82">
            <w:pPr>
              <w:pStyle w:val="aff0"/>
              <w:shd w:val="clear" w:color="auto" w:fill="E8F2FE"/>
              <w:spacing w:before="0" w:beforeAutospacing="0" w:afterAutospacing="0"/>
              <w:rPr>
                <w:rFonts w:ascii="Verdana" w:hAnsi="Verdana"/>
                <w:color w:val="FF000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Up (OPEN)</w:t>
            </w:r>
          </w:p>
        </w:tc>
        <w:tc>
          <w:tcPr>
            <w:tcW w:w="259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FF0000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0B 02 FF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Iris Setting</w:t>
            </w:r>
            <w:r w:rsidR="00DE58D0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 xml:space="preserve"> </w:t>
            </w:r>
          </w:p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Up(-1), Down(+1)</w:t>
            </w:r>
          </w:p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proofErr w:type="spellStart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pq</w:t>
            </w:r>
            <w:proofErr w:type="spellEnd"/>
            <w:r w:rsidRPr="0042357D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: See the VISCA Command Setting Values (IRIS) section</w:t>
            </w:r>
          </w:p>
        </w:tc>
      </w:tr>
      <w:tr w:rsidR="00CC2CE0" w:rsidRPr="00D95097" w:rsidTr="00F10D07">
        <w:trPr>
          <w:trHeight w:hRule="exact" w:val="290"/>
        </w:trPr>
        <w:tc>
          <w:tcPr>
            <w:tcW w:w="2361" w:type="dxa"/>
            <w:vMerge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spacing w:after="192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pStyle w:val="aff0"/>
              <w:shd w:val="clear" w:color="auto" w:fill="E8F2FE"/>
              <w:spacing w:before="0" w:beforeAutospacing="0" w:after="192" w:afterAutospacing="0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Down (CLOSE)</w:t>
            </w:r>
          </w:p>
        </w:tc>
        <w:tc>
          <w:tcPr>
            <w:tcW w:w="2596" w:type="dxa"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0B 03 FF</w:t>
            </w:r>
          </w:p>
        </w:tc>
        <w:tc>
          <w:tcPr>
            <w:tcW w:w="3686" w:type="dxa"/>
            <w:vMerge/>
            <w:shd w:val="clear" w:color="auto" w:fill="auto"/>
            <w:noWrap/>
            <w:vAlign w:val="center"/>
          </w:tcPr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CC2CE0" w:rsidRPr="00D95097" w:rsidTr="00F10D07">
        <w:trPr>
          <w:trHeight w:hRule="exact" w:val="280"/>
        </w:trPr>
        <w:tc>
          <w:tcPr>
            <w:tcW w:w="2361" w:type="dxa"/>
            <w:vMerge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spacing w:after="192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pStyle w:val="aff0"/>
              <w:shd w:val="clear" w:color="auto" w:fill="E8F2FE"/>
              <w:spacing w:before="0" w:beforeAutospacing="0" w:after="192" w:afterAutospacing="0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Direct</w:t>
            </w:r>
          </w:p>
        </w:tc>
        <w:tc>
          <w:tcPr>
            <w:tcW w:w="2596" w:type="dxa"/>
            <w:shd w:val="clear" w:color="auto" w:fill="auto"/>
            <w:noWrap/>
            <w:vAlign w:val="center"/>
          </w:tcPr>
          <w:p w:rsidR="00CC2CE0" w:rsidRPr="00D95097" w:rsidRDefault="00CC2CE0" w:rsidP="00CC2CE0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4B 00 00 0p 0q FF</w:t>
            </w:r>
          </w:p>
        </w:tc>
        <w:tc>
          <w:tcPr>
            <w:tcW w:w="3686" w:type="dxa"/>
            <w:vMerge/>
            <w:shd w:val="clear" w:color="auto" w:fill="auto"/>
            <w:noWrap/>
            <w:vAlign w:val="center"/>
          </w:tcPr>
          <w:p w:rsidR="00CC2CE0" w:rsidRPr="0042357D" w:rsidRDefault="00CC2CE0" w:rsidP="00CC2CE0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</w:p>
        </w:tc>
      </w:tr>
      <w:tr w:rsidR="00373A24" w:rsidRPr="00D95097" w:rsidTr="00F10D07">
        <w:trPr>
          <w:trHeight w:hRule="exact" w:val="463"/>
        </w:trPr>
        <w:tc>
          <w:tcPr>
            <w:tcW w:w="2361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73A24" w:rsidRPr="00D95097" w:rsidRDefault="00373A24" w:rsidP="00A4010F">
            <w:pPr>
              <w:spacing w:after="192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0F2BD6">
              <w:rPr>
                <w:rFonts w:ascii="Verdana" w:hAnsi="Verdana"/>
                <w:sz w:val="14"/>
                <w:szCs w:val="14"/>
              </w:rPr>
              <w:t>CAM_</w:t>
            </w:r>
            <w:r>
              <w:rPr>
                <w:rFonts w:ascii="Verdana" w:hAnsi="Verdana"/>
                <w:sz w:val="14"/>
                <w:szCs w:val="14"/>
              </w:rPr>
              <w:t xml:space="preserve">AE </w:t>
            </w:r>
            <w:proofErr w:type="spellStart"/>
            <w:r>
              <w:rPr>
                <w:rFonts w:ascii="Verdana" w:hAnsi="Verdana"/>
                <w:sz w:val="14"/>
                <w:szCs w:val="14"/>
              </w:rPr>
              <w:t>IRISInq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="00B911FE">
              <w:rPr>
                <w:rFonts w:ascii="Verdana" w:hAnsi="Verdana"/>
                <w:sz w:val="14"/>
                <w:szCs w:val="14"/>
              </w:rPr>
              <w:t>X</w:t>
            </w:r>
            <w:r w:rsidRPr="000F2BD6">
              <w:rPr>
                <w:rFonts w:ascii="Verdana" w:hAnsi="Verdana" w:hint="eastAsia"/>
                <w:sz w:val="14"/>
                <w:szCs w:val="14"/>
              </w:rPr>
              <w:t>F605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73A24" w:rsidRPr="00D95097" w:rsidRDefault="00373A24" w:rsidP="005E3E82">
            <w:pPr>
              <w:pStyle w:val="aff0"/>
              <w:shd w:val="clear" w:color="auto" w:fill="E8F2FE"/>
              <w:spacing w:before="0" w:beforeAutospacing="0" w:afterAutospacing="0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42357D">
              <w:rPr>
                <w:rFonts w:ascii="Verdana" w:hAnsi="Verdana"/>
                <w:sz w:val="14"/>
                <w:szCs w:val="14"/>
              </w:rPr>
              <w:t>8x 09 04 4</w:t>
            </w:r>
            <w:r>
              <w:rPr>
                <w:rFonts w:ascii="Verdana" w:hAnsi="Verdana"/>
                <w:sz w:val="14"/>
                <w:szCs w:val="14"/>
              </w:rPr>
              <w:t>B</w:t>
            </w:r>
            <w:r w:rsidRPr="0042357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259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73A24" w:rsidRPr="00D95097" w:rsidRDefault="00373A24" w:rsidP="005E3E82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373A24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y0 50 00 00 0p 0q FF</w:t>
            </w: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373A24" w:rsidRPr="0042357D" w:rsidRDefault="00373A24" w:rsidP="005E3E8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proofErr w:type="spellStart"/>
            <w:r w:rsidRPr="00373A24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pq</w:t>
            </w:r>
            <w:proofErr w:type="spellEnd"/>
            <w:r w:rsidRPr="00373A24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: See the VISCA Command Setting Values (IRIS) section</w:t>
            </w:r>
          </w:p>
        </w:tc>
      </w:tr>
    </w:tbl>
    <w:p w:rsidR="00BB2C3D" w:rsidRDefault="00BB2C3D" w:rsidP="00832990">
      <w:pPr>
        <w:pStyle w:val="2"/>
        <w:rPr>
          <w:rFonts w:ascii="Verdana" w:hAnsi="Verdana"/>
          <w:color w:val="auto"/>
          <w:sz w:val="22"/>
          <w:szCs w:val="22"/>
          <w:shd w:val="clear" w:color="auto" w:fill="FFFFFF" w:themeFill="background1"/>
        </w:rPr>
      </w:pPr>
    </w:p>
    <w:p w:rsidR="00832990" w:rsidRDefault="00832990" w:rsidP="00832990">
      <w:pPr>
        <w:pStyle w:val="2"/>
        <w:rPr>
          <w:rFonts w:ascii="Verdana" w:hAnsi="Verdana"/>
          <w:b w:val="0"/>
          <w:sz w:val="22"/>
          <w:shd w:val="clear" w:color="auto" w:fill="FFFFFF" w:themeFill="background1"/>
        </w:rPr>
      </w:pPr>
      <w:r>
        <w:rPr>
          <w:rFonts w:ascii="Verdana" w:hAnsi="Verdana"/>
          <w:color w:val="auto"/>
        </w:rPr>
        <w:lastRenderedPageBreak/>
        <w:t>V BOT</w:t>
      </w:r>
      <w:r w:rsidRPr="002B13DA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 xml:space="preserve">VISCA IP </w:t>
      </w:r>
      <w:r w:rsidRPr="002B13DA">
        <w:rPr>
          <w:rFonts w:ascii="Verdana" w:hAnsi="Verdana"/>
          <w:color w:val="auto"/>
        </w:rPr>
        <w:t>Commands</w:t>
      </w:r>
    </w:p>
    <w:p w:rsidR="00236C85" w:rsidRPr="00D95097" w:rsidRDefault="00832990" w:rsidP="00236C85">
      <w:pPr>
        <w:wordWrap/>
        <w:spacing w:afterLines="0" w:line="240" w:lineRule="auto"/>
        <w:rPr>
          <w:rFonts w:ascii="Verdana" w:hAnsi="Verdana"/>
          <w:b/>
          <w:sz w:val="22"/>
          <w:shd w:val="clear" w:color="auto" w:fill="FFFFFF" w:themeFill="background1"/>
        </w:rPr>
      </w:pPr>
      <w:r>
        <w:rPr>
          <w:rFonts w:ascii="Verdana" w:hAnsi="Verdana"/>
          <w:b/>
          <w:sz w:val="22"/>
          <w:shd w:val="clear" w:color="auto" w:fill="FFFFFF" w:themeFill="background1"/>
        </w:rPr>
        <w:t>E</w:t>
      </w:r>
      <w:r w:rsidR="00236C85" w:rsidRPr="00D95097">
        <w:rPr>
          <w:rFonts w:ascii="Verdana" w:hAnsi="Verdana"/>
          <w:b/>
          <w:sz w:val="22"/>
          <w:shd w:val="clear" w:color="auto" w:fill="FFFFFF" w:themeFill="background1"/>
        </w:rPr>
        <w:t>xecution and Inquiry Command List</w:t>
      </w:r>
    </w:p>
    <w:p w:rsidR="003A6407" w:rsidRPr="00D95097" w:rsidRDefault="003A6407" w:rsidP="00E5546C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tbl>
      <w:tblPr>
        <w:tblStyle w:val="af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72"/>
        <w:gridCol w:w="1973"/>
        <w:gridCol w:w="2677"/>
        <w:gridCol w:w="3861"/>
      </w:tblGrid>
      <w:tr w:rsidR="003A6407" w:rsidRPr="00D95097" w:rsidTr="00B911FE">
        <w:trPr>
          <w:trHeight w:hRule="exact" w:val="313"/>
          <w:jc w:val="center"/>
        </w:trPr>
        <w:tc>
          <w:tcPr>
            <w:tcW w:w="1772" w:type="dxa"/>
            <w:tcBorders>
              <w:bottom w:val="single" w:sz="4" w:space="0" w:color="auto"/>
            </w:tcBorders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Command Set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Command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3A6407" w:rsidRPr="00D95097" w:rsidTr="00B911FE">
        <w:trPr>
          <w:trHeight w:hRule="exact" w:val="313"/>
          <w:jc w:val="center"/>
        </w:trPr>
        <w:tc>
          <w:tcPr>
            <w:tcW w:w="1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Inquiry Command</w:t>
            </w:r>
          </w:p>
        </w:tc>
        <w:tc>
          <w:tcPr>
            <w:tcW w:w="197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267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Inquiry Packet</w:t>
            </w:r>
          </w:p>
        </w:tc>
        <w:tc>
          <w:tcPr>
            <w:tcW w:w="386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A6407" w:rsidRPr="00D95097" w:rsidRDefault="003A6407" w:rsidP="000F2BD6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95097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B911FE" w:rsidRPr="00D95097" w:rsidTr="00B911FE">
        <w:trPr>
          <w:trHeight w:val="138"/>
          <w:jc w:val="center"/>
        </w:trPr>
        <w:tc>
          <w:tcPr>
            <w:tcW w:w="1772" w:type="dxa"/>
            <w:vMerge w:val="restart"/>
            <w:tcBorders>
              <w:top w:val="double" w:sz="4" w:space="0" w:color="auto"/>
            </w:tcBorders>
            <w:vAlign w:val="center"/>
          </w:tcPr>
          <w:p w:rsidR="00B911FE" w:rsidRPr="00A4010F" w:rsidRDefault="00B911FE" w:rsidP="00A4010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EXPOSUREShutter</w:t>
            </w:r>
            <w:proofErr w:type="spellEnd"/>
            <w:r w:rsidRPr="00D95097">
              <w:rPr>
                <w:rFonts w:ascii="Verdana" w:hAnsi="Verdana" w:hint="eastAsia"/>
                <w:sz w:val="14"/>
                <w:szCs w:val="14"/>
                <w:shd w:val="clear" w:color="auto" w:fill="FFFFFF" w:themeFill="background1"/>
              </w:rPr>
              <w:t xml:space="preserve"> XF605</w:t>
            </w:r>
          </w:p>
        </w:tc>
        <w:tc>
          <w:tcPr>
            <w:tcW w:w="1973" w:type="dxa"/>
            <w:tcBorders>
              <w:top w:val="double" w:sz="4" w:space="0" w:color="auto"/>
            </w:tcBorders>
            <w:vAlign w:val="center"/>
          </w:tcPr>
          <w:p w:rsidR="00B911FE" w:rsidRPr="00D95097" w:rsidRDefault="00B911FE" w:rsidP="00832990">
            <w:pPr>
              <w:pStyle w:val="aff0"/>
              <w:shd w:val="clear" w:color="auto" w:fill="E8F2FE"/>
              <w:spacing w:before="0" w:beforeAutospacing="0" w:afterAutospacing="0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 xml:space="preserve">Up </w:t>
            </w:r>
          </w:p>
        </w:tc>
        <w:tc>
          <w:tcPr>
            <w:tcW w:w="26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911FE" w:rsidRPr="00D95097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0A 02 FF</w:t>
            </w:r>
          </w:p>
        </w:tc>
        <w:tc>
          <w:tcPr>
            <w:tcW w:w="3861" w:type="dxa"/>
            <w:vMerge w:val="restart"/>
            <w:tcBorders>
              <w:top w:val="double" w:sz="4" w:space="0" w:color="auto"/>
            </w:tcBorders>
            <w:vAlign w:val="center"/>
          </w:tcPr>
          <w:p w:rsidR="00B911FE" w:rsidRDefault="00B911FE" w:rsidP="00A4010F">
            <w:pPr>
              <w:spacing w:after="192" w:line="240" w:lineRule="auto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B911FE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1/4 steppe</w:t>
            </w:r>
          </w:p>
          <w:p w:rsidR="00B911FE" w:rsidRPr="00D95097" w:rsidRDefault="00B911FE" w:rsidP="00A4010F">
            <w:pPr>
              <w:spacing w:after="192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B911FE" w:rsidRPr="00D95097" w:rsidTr="00B911FE">
        <w:trPr>
          <w:trHeight w:val="104"/>
          <w:jc w:val="center"/>
        </w:trPr>
        <w:tc>
          <w:tcPr>
            <w:tcW w:w="1772" w:type="dxa"/>
            <w:vMerge/>
            <w:vAlign w:val="center"/>
          </w:tcPr>
          <w:p w:rsidR="00B911FE" w:rsidRPr="00D95097" w:rsidRDefault="00B911FE" w:rsidP="00A4010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D95097" w:rsidRDefault="00B911FE" w:rsidP="00832990">
            <w:pPr>
              <w:pStyle w:val="aff0"/>
              <w:shd w:val="clear" w:color="auto" w:fill="E8F2FE"/>
              <w:spacing w:before="0" w:beforeAutospacing="0" w:afterAutospacing="0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 xml:space="preserve">Down 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D95097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0A 03 FF</w:t>
            </w:r>
          </w:p>
        </w:tc>
        <w:tc>
          <w:tcPr>
            <w:tcW w:w="3861" w:type="dxa"/>
            <w:vMerge/>
            <w:vAlign w:val="center"/>
          </w:tcPr>
          <w:p w:rsidR="00B911FE" w:rsidRPr="00D95097" w:rsidRDefault="00B911FE" w:rsidP="00A4010F">
            <w:pPr>
              <w:spacing w:after="192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B911FE" w:rsidRPr="00D95097" w:rsidTr="00B911FE">
        <w:trPr>
          <w:trHeight w:val="174"/>
          <w:jc w:val="center"/>
        </w:trPr>
        <w:tc>
          <w:tcPr>
            <w:tcW w:w="1772" w:type="dxa"/>
            <w:vMerge/>
            <w:tcBorders>
              <w:bottom w:val="single" w:sz="4" w:space="0" w:color="auto"/>
            </w:tcBorders>
            <w:vAlign w:val="center"/>
          </w:tcPr>
          <w:p w:rsidR="00B911FE" w:rsidRPr="00D95097" w:rsidRDefault="00B911FE" w:rsidP="00A4010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1FE" w:rsidRPr="00D95097" w:rsidRDefault="00B911FE" w:rsidP="00A4010F">
            <w:pPr>
              <w:pStyle w:val="aff0"/>
              <w:shd w:val="clear" w:color="auto" w:fill="E8F2FE"/>
              <w:spacing w:before="0" w:beforeAutospacing="0" w:afterAutospacing="0"/>
              <w:rPr>
                <w:rFonts w:ascii="Verdana" w:hAnsi="Verdana"/>
                <w:color w:val="FF000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Direct</w:t>
            </w:r>
          </w:p>
        </w:tc>
        <w:tc>
          <w:tcPr>
            <w:tcW w:w="2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1FE" w:rsidRPr="00D95097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FF0000"/>
                <w:kern w:val="0"/>
                <w:sz w:val="14"/>
                <w:szCs w:val="14"/>
                <w:shd w:val="clear" w:color="auto" w:fill="FFFFFF" w:themeFill="background1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8x 01 04 4A 00 00 0p 0q FF</w:t>
            </w:r>
          </w:p>
        </w:tc>
        <w:tc>
          <w:tcPr>
            <w:tcW w:w="3861" w:type="dxa"/>
            <w:vMerge/>
            <w:tcBorders>
              <w:bottom w:val="single" w:sz="4" w:space="0" w:color="auto"/>
            </w:tcBorders>
            <w:vAlign w:val="center"/>
          </w:tcPr>
          <w:p w:rsidR="00B911FE" w:rsidRPr="00D95097" w:rsidRDefault="00B911FE" w:rsidP="00A4010F">
            <w:pPr>
              <w:spacing w:after="192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280"/>
          <w:jc w:val="center"/>
        </w:trPr>
        <w:tc>
          <w:tcPr>
            <w:tcW w:w="17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B911FE" w:rsidRDefault="00B911FE" w:rsidP="00A4010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B911FE">
              <w:rPr>
                <w:rFonts w:ascii="Verdana" w:hAnsi="Verdana"/>
                <w:sz w:val="14"/>
                <w:szCs w:val="14"/>
              </w:rPr>
              <w:t xml:space="preserve">CAM_AE </w:t>
            </w:r>
            <w:proofErr w:type="spellStart"/>
            <w:r w:rsidRPr="00B911FE">
              <w:rPr>
                <w:rFonts w:ascii="Verdana" w:hAnsi="Verdana"/>
                <w:sz w:val="14"/>
                <w:szCs w:val="14"/>
              </w:rPr>
              <w:t>SHUTTERInq</w:t>
            </w:r>
            <w:proofErr w:type="spellEnd"/>
            <w:r w:rsidRPr="00B911FE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B911FE">
              <w:rPr>
                <w:rFonts w:ascii="Verdana" w:hAnsi="Verdana" w:hint="eastAsia"/>
                <w:sz w:val="14"/>
                <w:szCs w:val="14"/>
              </w:rPr>
              <w:t>XF605</w:t>
            </w:r>
          </w:p>
        </w:tc>
        <w:tc>
          <w:tcPr>
            <w:tcW w:w="1973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B911FE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B911FE">
              <w:rPr>
                <w:rFonts w:ascii="Verdana" w:hAnsi="Verdana"/>
                <w:sz w:val="14"/>
                <w:szCs w:val="14"/>
              </w:rPr>
              <w:t>8x 09 04 4A FF</w:t>
            </w:r>
          </w:p>
        </w:tc>
        <w:tc>
          <w:tcPr>
            <w:tcW w:w="2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B911FE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B911FE">
              <w:rPr>
                <w:rFonts w:ascii="Verdana" w:hAnsi="Verdana"/>
                <w:sz w:val="14"/>
                <w:szCs w:val="14"/>
              </w:rPr>
              <w:t>y0 50 00 00 0p 0q FF</w:t>
            </w:r>
          </w:p>
        </w:tc>
        <w:tc>
          <w:tcPr>
            <w:tcW w:w="3861" w:type="dxa"/>
            <w:shd w:val="clear" w:color="auto" w:fill="D9D9D9" w:themeFill="background1" w:themeFillShade="D9"/>
            <w:vAlign w:val="center"/>
          </w:tcPr>
          <w:p w:rsidR="00B911FE" w:rsidRPr="00B911FE" w:rsidRDefault="00B911FE" w:rsidP="00A4010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B911FE">
              <w:rPr>
                <w:rFonts w:ascii="Verdana" w:hAnsi="Verdana"/>
                <w:sz w:val="14"/>
                <w:szCs w:val="14"/>
              </w:rPr>
              <w:t>pq</w:t>
            </w:r>
            <w:proofErr w:type="spellEnd"/>
            <w:r w:rsidRPr="00B911FE">
              <w:rPr>
                <w:rFonts w:ascii="Verdana" w:hAnsi="Verdana"/>
                <w:sz w:val="14"/>
                <w:szCs w:val="14"/>
              </w:rPr>
              <w:t>: See the VISCA Command Setting Values (SHUTTER) section</w:t>
            </w:r>
          </w:p>
        </w:tc>
      </w:tr>
      <w:tr w:rsidR="00B911FE" w:rsidRPr="00D95097" w:rsidTr="00B911FE">
        <w:trPr>
          <w:trHeight w:val="280"/>
          <w:jc w:val="center"/>
        </w:trPr>
        <w:tc>
          <w:tcPr>
            <w:tcW w:w="1772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color w:val="000000" w:themeColor="text1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EXPOSURE</w:t>
            </w:r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Gain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 xml:space="preserve"> </w:t>
            </w: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(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ISO)</w:t>
            </w:r>
          </w:p>
          <w:p w:rsidR="00B911FE" w:rsidRPr="00E23C68" w:rsidRDefault="00B911FE" w:rsidP="00A4010F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XF605</w:t>
            </w:r>
          </w:p>
        </w:tc>
        <w:tc>
          <w:tcPr>
            <w:tcW w:w="1973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Up</w:t>
            </w:r>
          </w:p>
        </w:tc>
        <w:tc>
          <w:tcPr>
            <w:tcW w:w="2677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0C 02 FF</w:t>
            </w:r>
          </w:p>
        </w:tc>
        <w:tc>
          <w:tcPr>
            <w:tcW w:w="3861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A4010F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(GAIN) section</w:t>
            </w:r>
          </w:p>
        </w:tc>
      </w:tr>
      <w:tr w:rsidR="00B911FE" w:rsidRPr="00D95097" w:rsidTr="00B911FE">
        <w:trPr>
          <w:trHeight w:val="280"/>
          <w:jc w:val="center"/>
        </w:trPr>
        <w:tc>
          <w:tcPr>
            <w:tcW w:w="1772" w:type="dxa"/>
            <w:vAlign w:val="center"/>
          </w:tcPr>
          <w:p w:rsidR="00B911FE" w:rsidRPr="00E23C68" w:rsidRDefault="00B911FE" w:rsidP="00A4010F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Down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A4010F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0C 03 FF</w:t>
            </w:r>
          </w:p>
        </w:tc>
        <w:tc>
          <w:tcPr>
            <w:tcW w:w="3861" w:type="dxa"/>
            <w:vAlign w:val="center"/>
          </w:tcPr>
          <w:p w:rsidR="00B911FE" w:rsidRPr="00E23C68" w:rsidRDefault="00B911FE" w:rsidP="00A4010F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280"/>
          <w:jc w:val="center"/>
        </w:trPr>
        <w:tc>
          <w:tcPr>
            <w:tcW w:w="1772" w:type="dxa"/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CAM_AE </w:t>
            </w: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SHUTTERInq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XF605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Direct</w:t>
            </w:r>
          </w:p>
        </w:tc>
        <w:tc>
          <w:tcPr>
            <w:tcW w:w="26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EEECE1" w:themeColor="background2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4C 00 00 0p 0q FF</w:t>
            </w:r>
          </w:p>
        </w:tc>
        <w:tc>
          <w:tcPr>
            <w:tcW w:w="3861" w:type="dxa"/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(SHUTTER) section</w:t>
            </w:r>
          </w:p>
        </w:tc>
      </w:tr>
      <w:tr w:rsidR="00B911FE" w:rsidRPr="00D95097" w:rsidTr="00B911FE">
        <w:trPr>
          <w:trHeight w:val="208"/>
          <w:jc w:val="center"/>
        </w:trPr>
        <w:tc>
          <w:tcPr>
            <w:tcW w:w="1772" w:type="dxa"/>
            <w:vMerge w:val="restart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CAM_Preset</w:t>
            </w:r>
            <w:proofErr w:type="spellEnd"/>
          </w:p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Reset</w:t>
            </w:r>
          </w:p>
        </w:tc>
        <w:tc>
          <w:tcPr>
            <w:tcW w:w="2677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3F 00 0p FF</w:t>
            </w:r>
          </w:p>
        </w:tc>
        <w:tc>
          <w:tcPr>
            <w:tcW w:w="3861" w:type="dxa"/>
            <w:vMerge w:val="restart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 xml:space="preserve">p </w:t>
            </w: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preset 0 ~ 9</w:t>
            </w:r>
          </w:p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q r : Speed (0 ~23)</w:t>
            </w:r>
          </w:p>
        </w:tc>
      </w:tr>
      <w:tr w:rsidR="00B911FE" w:rsidRPr="00D95097" w:rsidTr="00B911FE">
        <w:trPr>
          <w:trHeight w:val="208"/>
          <w:jc w:val="center"/>
        </w:trPr>
        <w:tc>
          <w:tcPr>
            <w:tcW w:w="1772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Set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3F 01 0p FF</w:t>
            </w:r>
          </w:p>
        </w:tc>
        <w:tc>
          <w:tcPr>
            <w:tcW w:w="3861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B911FE">
        <w:trPr>
          <w:trHeight w:val="208"/>
          <w:jc w:val="center"/>
        </w:trPr>
        <w:tc>
          <w:tcPr>
            <w:tcW w:w="1772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Recall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3F 02 0p FF</w:t>
            </w:r>
          </w:p>
        </w:tc>
        <w:tc>
          <w:tcPr>
            <w:tcW w:w="3861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B911FE">
        <w:trPr>
          <w:trHeight w:val="208"/>
          <w:jc w:val="center"/>
        </w:trPr>
        <w:tc>
          <w:tcPr>
            <w:tcW w:w="1772" w:type="dxa"/>
            <w:vMerge w:val="restart"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CAM_Preset</w:t>
            </w:r>
            <w:proofErr w:type="spellEnd"/>
          </w:p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WB</w:t>
            </w:r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RGAIN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 xml:space="preserve"> </w:t>
            </w:r>
          </w:p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XF605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 w:hint="eastAsia"/>
                <w:color w:val="000000" w:themeColor="text1"/>
                <w:kern w:val="0"/>
                <w:sz w:val="14"/>
                <w:szCs w:val="14"/>
              </w:rPr>
              <w:t>Speed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8x 01 7E 01 0B 0p </w:t>
            </w: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qr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FF</w:t>
            </w:r>
          </w:p>
        </w:tc>
        <w:tc>
          <w:tcPr>
            <w:tcW w:w="3861" w:type="dxa"/>
            <w:vMerge w:val="restart"/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 xml:space="preserve">p </w:t>
            </w: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preset 0 ~ 9</w:t>
            </w:r>
          </w:p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q r : Speed (0 ~23)</w:t>
            </w:r>
          </w:p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(AE Level) -50~50</w:t>
            </w:r>
          </w:p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 0~100 XF605 1.0.3.1</w:t>
            </w:r>
            <w:r w:rsidRPr="00E23C68">
              <w:rPr>
                <w:color w:val="000000" w:themeColor="text1"/>
              </w:rPr>
              <w:t xml:space="preserve"> </w:t>
            </w: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No support(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확인필요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)</w:t>
            </w:r>
          </w:p>
        </w:tc>
      </w:tr>
      <w:tr w:rsidR="00B911FE" w:rsidRPr="00D95097" w:rsidTr="00B911FE">
        <w:trPr>
          <w:trHeight w:val="208"/>
          <w:jc w:val="center"/>
        </w:trPr>
        <w:tc>
          <w:tcPr>
            <w:tcW w:w="1772" w:type="dxa"/>
            <w:vMerge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Up</w:t>
            </w:r>
          </w:p>
        </w:tc>
        <w:tc>
          <w:tcPr>
            <w:tcW w:w="2677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03 02 FF</w:t>
            </w:r>
          </w:p>
        </w:tc>
        <w:tc>
          <w:tcPr>
            <w:tcW w:w="3861" w:type="dxa"/>
            <w:vMerge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B911FE">
        <w:trPr>
          <w:trHeight w:val="208"/>
          <w:jc w:val="center"/>
        </w:trPr>
        <w:tc>
          <w:tcPr>
            <w:tcW w:w="1772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Down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03 03 FF</w:t>
            </w:r>
          </w:p>
        </w:tc>
        <w:tc>
          <w:tcPr>
            <w:tcW w:w="3861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422"/>
          <w:jc w:val="center"/>
        </w:trPr>
        <w:tc>
          <w:tcPr>
            <w:tcW w:w="1772" w:type="dxa"/>
            <w:vMerge/>
            <w:tcBorders>
              <w:bottom w:val="sing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Direct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44 00 00 0p 0q FF</w:t>
            </w:r>
          </w:p>
        </w:tc>
        <w:tc>
          <w:tcPr>
            <w:tcW w:w="3861" w:type="dxa"/>
            <w:vMerge/>
            <w:tcBorders>
              <w:bottom w:val="sing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208"/>
          <w:jc w:val="center"/>
        </w:trPr>
        <w:tc>
          <w:tcPr>
            <w:tcW w:w="177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 xml:space="preserve">CAM_WB </w:t>
            </w:r>
            <w:proofErr w:type="spellStart"/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RGAIN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Inq</w:t>
            </w:r>
            <w:proofErr w:type="spellEnd"/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WB</w:t>
            </w:r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BGAIN</w:t>
            </w:r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 xml:space="preserve"> XF605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09 04 43 FF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y0 50 00 00 0p 0q FF</w:t>
            </w:r>
          </w:p>
        </w:tc>
        <w:tc>
          <w:tcPr>
            <w:tcW w:w="38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(R GAIN) section</w:t>
            </w:r>
          </w:p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(B Gain -50~50</w:t>
            </w:r>
          </w:p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 xml:space="preserve">  0~100 XF605 1.0.3.1</w:t>
            </w:r>
            <w:r w:rsidRPr="00E23C68">
              <w:rPr>
                <w:color w:val="000000" w:themeColor="text1"/>
              </w:rPr>
              <w:t xml:space="preserve"> </w:t>
            </w: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No support(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확인필요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)</w:t>
            </w:r>
          </w:p>
        </w:tc>
      </w:tr>
      <w:tr w:rsidR="00B911FE" w:rsidRPr="00D95097" w:rsidTr="00B911FE">
        <w:trPr>
          <w:trHeight w:val="254"/>
          <w:jc w:val="center"/>
        </w:trPr>
        <w:tc>
          <w:tcPr>
            <w:tcW w:w="1772" w:type="dxa"/>
            <w:vMerge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Up</w:t>
            </w:r>
          </w:p>
        </w:tc>
        <w:tc>
          <w:tcPr>
            <w:tcW w:w="2677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04 02 FF</w:t>
            </w:r>
          </w:p>
        </w:tc>
        <w:tc>
          <w:tcPr>
            <w:tcW w:w="3861" w:type="dxa"/>
            <w:vMerge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370"/>
          <w:jc w:val="center"/>
        </w:trPr>
        <w:tc>
          <w:tcPr>
            <w:tcW w:w="1772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Down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04 03 FF</w:t>
            </w:r>
          </w:p>
        </w:tc>
        <w:tc>
          <w:tcPr>
            <w:tcW w:w="3861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401"/>
          <w:jc w:val="center"/>
        </w:trPr>
        <w:tc>
          <w:tcPr>
            <w:tcW w:w="17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 xml:space="preserve">CAM_WB </w:t>
            </w:r>
            <w:proofErr w:type="spellStart"/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RGAIN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Inq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Direct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44 00 00 0p 0q FF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(R GAIN) section</w:t>
            </w:r>
          </w:p>
        </w:tc>
      </w:tr>
      <w:tr w:rsidR="00B911FE" w:rsidRPr="00D95097" w:rsidTr="00E23C68">
        <w:trPr>
          <w:trHeight w:val="249"/>
          <w:jc w:val="center"/>
        </w:trPr>
        <w:tc>
          <w:tcPr>
            <w:tcW w:w="177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 xml:space="preserve">CAM_WB </w:t>
            </w:r>
            <w:proofErr w:type="spellStart"/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BGAIN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Inq</w:t>
            </w:r>
            <w:proofErr w:type="spellEnd"/>
          </w:p>
          <w:p w:rsidR="00B911FE" w:rsidRPr="00E23C68" w:rsidRDefault="00B911FE" w:rsidP="00B911FE">
            <w:pPr>
              <w:pStyle w:val="aff0"/>
              <w:shd w:val="clear" w:color="auto" w:fill="E8F2FE"/>
              <w:spacing w:before="0" w:beforeAutospacing="0" w:after="192" w:afterAutospacing="0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WB MANUAL X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F605</w:t>
            </w:r>
          </w:p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09 04 44 FF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y0 50 00 00 0p 0q FF</w:t>
            </w:r>
          </w:p>
        </w:tc>
        <w:tc>
          <w:tcPr>
            <w:tcW w:w="38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proofErr w:type="spellStart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pq</w:t>
            </w:r>
            <w:proofErr w:type="spellEnd"/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: See the VISCA Command Setting Values (B GAIN) section</w:t>
            </w:r>
          </w:p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color w:val="000000" w:themeColor="text1"/>
                <w:sz w:val="14"/>
                <w:szCs w:val="14"/>
              </w:rPr>
              <w:t>auto white balance</w:t>
            </w:r>
          </w:p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Executes auto white balance</w:t>
            </w:r>
          </w:p>
        </w:tc>
      </w:tr>
      <w:tr w:rsidR="00B911FE" w:rsidRPr="00D95097" w:rsidTr="00B911FE">
        <w:trPr>
          <w:trHeight w:val="266"/>
          <w:jc w:val="center"/>
        </w:trPr>
        <w:tc>
          <w:tcPr>
            <w:tcW w:w="1772" w:type="dxa"/>
            <w:vMerge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AUTO</w:t>
            </w:r>
          </w:p>
        </w:tc>
        <w:tc>
          <w:tcPr>
            <w:tcW w:w="2677" w:type="dxa"/>
            <w:tcBorders>
              <w:top w:val="doub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8x 01 04 35 00 FF</w:t>
            </w:r>
          </w:p>
        </w:tc>
        <w:tc>
          <w:tcPr>
            <w:tcW w:w="3861" w:type="dxa"/>
            <w:vMerge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911FE" w:rsidRPr="00E23C68" w:rsidRDefault="00B911FE" w:rsidP="00B911FE">
            <w:pPr>
              <w:spacing w:after="192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B911FE">
        <w:trPr>
          <w:trHeight w:val="242"/>
          <w:jc w:val="center"/>
        </w:trPr>
        <w:tc>
          <w:tcPr>
            <w:tcW w:w="1772" w:type="dxa"/>
            <w:vMerge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One Push (Hold Off)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35 03 FF</w:t>
            </w:r>
          </w:p>
        </w:tc>
        <w:tc>
          <w:tcPr>
            <w:tcW w:w="386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</w:p>
        </w:tc>
      </w:tr>
      <w:tr w:rsidR="00B911FE" w:rsidRPr="00D95097" w:rsidTr="00E23C68">
        <w:trPr>
          <w:trHeight w:val="447"/>
          <w:jc w:val="center"/>
        </w:trPr>
        <w:tc>
          <w:tcPr>
            <w:tcW w:w="1772" w:type="dxa"/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 xml:space="preserve">CAM_WB </w:t>
            </w:r>
            <w:proofErr w:type="spellStart"/>
            <w:r w:rsidRPr="00E23C68"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  <w:t>BGAIN</w:t>
            </w:r>
            <w:r w:rsidRPr="00E23C68">
              <w:rPr>
                <w:rFonts w:ascii="Verdana" w:hAnsi="Verdana" w:hint="eastAsia"/>
                <w:color w:val="000000" w:themeColor="text1"/>
                <w:sz w:val="14"/>
                <w:szCs w:val="14"/>
              </w:rPr>
              <w:t>Inq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One Push (Hold On)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color w:val="000000" w:themeColor="text1"/>
                <w:kern w:val="0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8x 01 04 10 05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11FE" w:rsidRPr="00E23C68" w:rsidRDefault="00B911FE" w:rsidP="00B911FE">
            <w:pPr>
              <w:wordWrap/>
              <w:spacing w:afterLines="0" w:line="240" w:lineRule="auto"/>
              <w:rPr>
                <w:rFonts w:ascii="Verdana" w:hAnsi="Verdana"/>
                <w:color w:val="000000" w:themeColor="text1"/>
                <w:sz w:val="14"/>
                <w:szCs w:val="14"/>
              </w:rPr>
            </w:pPr>
            <w:r w:rsidRPr="00E23C68">
              <w:rPr>
                <w:rFonts w:ascii="Verdana" w:hAnsi="Verdana"/>
                <w:color w:val="000000" w:themeColor="text1"/>
                <w:sz w:val="14"/>
                <w:szCs w:val="14"/>
              </w:rPr>
              <w:t>Stops auto white balance</w:t>
            </w:r>
          </w:p>
        </w:tc>
      </w:tr>
      <w:tr w:rsidR="00E23C68" w:rsidRPr="00D95097" w:rsidTr="00B911FE">
        <w:trPr>
          <w:trHeight w:val="260"/>
          <w:jc w:val="center"/>
        </w:trPr>
        <w:tc>
          <w:tcPr>
            <w:tcW w:w="1772" w:type="dxa"/>
            <w:vMerge w:val="restart"/>
            <w:vAlign w:val="center"/>
          </w:tcPr>
          <w:p w:rsidR="00E23C68" w:rsidRPr="00D95097" w:rsidRDefault="00E23C68" w:rsidP="00B911FE">
            <w:pPr>
              <w:pStyle w:val="aff0"/>
              <w:shd w:val="clear" w:color="auto" w:fill="E8F2FE"/>
              <w:spacing w:before="0" w:beforeAutospacing="0" w:after="192" w:afterAutospacing="0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WB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D95097">
              <w:rPr>
                <w:rFonts w:ascii="Verdana" w:hAnsi="Verdana"/>
                <w:sz w:val="14"/>
                <w:szCs w:val="14"/>
              </w:rPr>
              <w:t>MANUAL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D95097">
              <w:rPr>
                <w:rFonts w:ascii="Verdana" w:hAnsi="Verdana"/>
                <w:sz w:val="14"/>
                <w:szCs w:val="14"/>
              </w:rPr>
              <w:t>X</w:t>
            </w:r>
            <w:r w:rsidRPr="00D95097">
              <w:rPr>
                <w:rFonts w:ascii="Verdana" w:hAnsi="Verdana" w:hint="eastAsia"/>
                <w:sz w:val="14"/>
                <w:szCs w:val="14"/>
              </w:rPr>
              <w:t>F605</w:t>
            </w:r>
          </w:p>
          <w:p w:rsidR="00E23C68" w:rsidRPr="00D95097" w:rsidRDefault="00E23C68" w:rsidP="00B911FE">
            <w:pPr>
              <w:shd w:val="clear" w:color="auto" w:fill="E8F2FE"/>
              <w:spacing w:after="192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kelvin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trike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05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3510K</w:t>
            </w:r>
          </w:p>
        </w:tc>
      </w:tr>
      <w:tr w:rsidR="00E23C68" w:rsidRPr="00D95097" w:rsidTr="00B911FE">
        <w:trPr>
          <w:trHeight w:val="262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shd w:val="clear" w:color="auto" w:fill="E8F2FE"/>
              <w:spacing w:after="192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kelvin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1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353EEE" w:rsidRDefault="00E23C68" w:rsidP="00B911FE">
            <w:pPr>
              <w:spacing w:after="192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3510K</w:t>
            </w:r>
          </w:p>
        </w:tc>
      </w:tr>
      <w:tr w:rsidR="00E23C68" w:rsidRPr="00D95097" w:rsidTr="00B911FE">
        <w:trPr>
          <w:trHeight w:val="112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shd w:val="clear" w:color="auto" w:fill="E8F2FE"/>
              <w:spacing w:after="192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daylight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2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353EEE" w:rsidRDefault="00E23C68" w:rsidP="00B911FE">
            <w:pPr>
              <w:spacing w:after="192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5600K</w:t>
            </w:r>
          </w:p>
        </w:tc>
      </w:tr>
      <w:tr w:rsidR="00E23C68" w:rsidRPr="00D95097" w:rsidTr="00B911FE">
        <w:trPr>
          <w:trHeight w:val="254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shd w:val="clear" w:color="auto" w:fill="E8F2FE"/>
              <w:spacing w:after="192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tungsten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3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3200K</w:t>
            </w:r>
          </w:p>
        </w:tc>
      </w:tr>
      <w:tr w:rsidR="00E23C68" w:rsidRPr="00D95097" w:rsidTr="00B911FE">
        <w:trPr>
          <w:trHeight w:val="254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shd w:val="clear" w:color="auto" w:fill="E8F2FE"/>
              <w:spacing w:after="192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wb_a</w:t>
            </w:r>
            <w:proofErr w:type="spellEnd"/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4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5600K</w:t>
            </w:r>
          </w:p>
        </w:tc>
      </w:tr>
      <w:tr w:rsidR="00E23C68" w:rsidRPr="00D95097" w:rsidTr="00B911FE">
        <w:trPr>
          <w:trHeight w:val="258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shd w:val="clear" w:color="auto" w:fill="E8F2FE"/>
              <w:spacing w:after="192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wb_b</w:t>
            </w:r>
            <w:proofErr w:type="spellEnd"/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5 FF</w:t>
            </w: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5600k</w:t>
            </w:r>
          </w:p>
        </w:tc>
      </w:tr>
      <w:tr w:rsidR="00E23C68" w:rsidRPr="00D95097" w:rsidTr="00B911FE">
        <w:trPr>
          <w:trHeight w:val="262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eastAsia="굴림" w:hAnsi="Verdana" w:cs="굴림"/>
                <w:kern w:val="0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U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p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6 FF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 xml:space="preserve">WB 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kelvin</w:t>
            </w:r>
            <w:r w:rsidRPr="00D95097">
              <w:rPr>
                <w:rFonts w:ascii="Verdana" w:hAnsi="Verdana"/>
                <w:sz w:val="14"/>
                <w:szCs w:val="14"/>
              </w:rPr>
              <w:t xml:space="preserve"> Setting</w:t>
            </w:r>
          </w:p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</w:rPr>
              <w:t>Up(-1), Down(+1)</w:t>
            </w:r>
          </w:p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D95097">
              <w:rPr>
                <w:rFonts w:ascii="Verdana" w:hAnsi="Verdana"/>
                <w:sz w:val="14"/>
                <w:szCs w:val="14"/>
              </w:rPr>
              <w:t>pq</w:t>
            </w:r>
            <w:proofErr w:type="spellEnd"/>
            <w:r w:rsidRPr="00D95097">
              <w:rPr>
                <w:rFonts w:ascii="Verdana" w:hAnsi="Verdana"/>
                <w:sz w:val="14"/>
                <w:szCs w:val="14"/>
              </w:rPr>
              <w:t>: See the VISCA Command Setting Values (</w:t>
            </w:r>
            <w:r w:rsidRPr="00D95097">
              <w:rPr>
                <w:rFonts w:ascii="Verdana" w:hAnsi="Verdana" w:hint="eastAsia"/>
                <w:sz w:val="14"/>
                <w:szCs w:val="14"/>
              </w:rPr>
              <w:t xml:space="preserve">WB </w:t>
            </w:r>
            <w:r w:rsidRPr="00D95097">
              <w:rPr>
                <w:rFonts w:ascii="Verdana" w:hAnsi="Verdana"/>
                <w:sz w:val="14"/>
                <w:szCs w:val="14"/>
              </w:rPr>
              <w:t>) section</w:t>
            </w:r>
          </w:p>
        </w:tc>
      </w:tr>
      <w:tr w:rsidR="00E23C68" w:rsidRPr="00D95097" w:rsidTr="00B911FE">
        <w:trPr>
          <w:trHeight w:val="239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Down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8x 01 04 35 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1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7 FF</w:t>
            </w:r>
          </w:p>
        </w:tc>
        <w:tc>
          <w:tcPr>
            <w:tcW w:w="3861" w:type="dxa"/>
            <w:vMerge/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E23C68" w:rsidRPr="00D95097" w:rsidTr="00B911FE">
        <w:trPr>
          <w:trHeight w:val="256"/>
          <w:jc w:val="center"/>
        </w:trPr>
        <w:tc>
          <w:tcPr>
            <w:tcW w:w="1772" w:type="dxa"/>
            <w:vMerge/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hAnsi="Verdana"/>
                <w:sz w:val="14"/>
                <w:szCs w:val="14"/>
                <w:shd w:val="clear" w:color="auto" w:fill="FFFFFF" w:themeFill="background1"/>
              </w:rPr>
              <w:t>Direct</w:t>
            </w:r>
          </w:p>
        </w:tc>
        <w:tc>
          <w:tcPr>
            <w:tcW w:w="2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8x 01 04 35 08 00 0p 0q FF</w:t>
            </w:r>
          </w:p>
        </w:tc>
        <w:tc>
          <w:tcPr>
            <w:tcW w:w="3861" w:type="dxa"/>
            <w:vMerge/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E23C68" w:rsidRPr="00D95097" w:rsidTr="00E23C68">
        <w:trPr>
          <w:trHeight w:val="424"/>
          <w:jc w:val="center"/>
        </w:trPr>
        <w:tc>
          <w:tcPr>
            <w:tcW w:w="1772" w:type="dxa"/>
            <w:shd w:val="clear" w:color="auto" w:fill="D9D9D9" w:themeFill="background1" w:themeFillShade="D9"/>
            <w:vAlign w:val="center"/>
          </w:tcPr>
          <w:p w:rsidR="00E23C68" w:rsidRPr="00D95097" w:rsidRDefault="00E23C68" w:rsidP="00B911F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>CAM_</w:t>
            </w:r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WB</w:t>
            </w:r>
            <w:r>
              <w:rPr>
                <w:rFonts w:ascii="Verdana" w:eastAsia="굴림" w:hAnsi="Verdana" w:cs="굴림"/>
                <w:kern w:val="0"/>
                <w:sz w:val="14"/>
                <w:szCs w:val="14"/>
              </w:rPr>
              <w:t xml:space="preserve"> </w:t>
            </w:r>
            <w:proofErr w:type="spellStart"/>
            <w:r w:rsidRPr="00D95097">
              <w:rPr>
                <w:rFonts w:ascii="Verdana" w:eastAsia="굴림" w:hAnsi="Verdana" w:cs="굴림"/>
                <w:kern w:val="0"/>
                <w:sz w:val="14"/>
                <w:szCs w:val="14"/>
              </w:rPr>
              <w:t>GAIN</w:t>
            </w:r>
            <w:r>
              <w:rPr>
                <w:rFonts w:ascii="Verdana" w:hAnsi="Verdana" w:hint="eastAsia"/>
                <w:sz w:val="14"/>
                <w:szCs w:val="14"/>
              </w:rPr>
              <w:t>Inq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F10D07">
              <w:rPr>
                <w:rFonts w:ascii="Verdana" w:eastAsia="굴림" w:hAnsi="Verdana" w:cs="굴림"/>
                <w:kern w:val="0"/>
                <w:sz w:val="14"/>
                <w:szCs w:val="14"/>
              </w:rPr>
              <w:t>8x 09 04 45 FF</w:t>
            </w:r>
          </w:p>
        </w:tc>
        <w:tc>
          <w:tcPr>
            <w:tcW w:w="26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C68" w:rsidRPr="00D95097" w:rsidRDefault="00E23C68" w:rsidP="00B911FE">
            <w:pPr>
              <w:widowControl/>
              <w:shd w:val="clear" w:color="auto" w:fill="E8F2FE"/>
              <w:wordWrap/>
              <w:autoSpaceDE/>
              <w:autoSpaceDN/>
              <w:spacing w:afterLines="0" w:line="240" w:lineRule="auto"/>
              <w:jc w:val="left"/>
              <w:rPr>
                <w:rFonts w:ascii="Verdana" w:hAnsi="Verdana"/>
                <w:sz w:val="14"/>
                <w:szCs w:val="14"/>
              </w:rPr>
            </w:pPr>
            <w:r w:rsidRPr="00F10D07">
              <w:rPr>
                <w:rFonts w:ascii="Verdana" w:eastAsia="굴림" w:hAnsi="Verdana" w:cs="굴림"/>
                <w:kern w:val="0"/>
                <w:sz w:val="14"/>
                <w:szCs w:val="14"/>
              </w:rPr>
              <w:t>y0 50 00 00 0p 0q FF</w:t>
            </w:r>
          </w:p>
        </w:tc>
        <w:tc>
          <w:tcPr>
            <w:tcW w:w="3861" w:type="dxa"/>
            <w:shd w:val="clear" w:color="auto" w:fill="D9D9D9" w:themeFill="background1" w:themeFillShade="D9"/>
            <w:vAlign w:val="center"/>
          </w:tcPr>
          <w:p w:rsidR="00E23C68" w:rsidRPr="00D95097" w:rsidRDefault="00E23C68" w:rsidP="00B911FE">
            <w:pPr>
              <w:spacing w:after="192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F10D07">
              <w:rPr>
                <w:rFonts w:ascii="Verdana" w:hAnsi="Verdana"/>
                <w:sz w:val="14"/>
                <w:szCs w:val="14"/>
              </w:rPr>
              <w:t>pq</w:t>
            </w:r>
            <w:proofErr w:type="spellEnd"/>
            <w:r w:rsidRPr="00F10D07">
              <w:rPr>
                <w:rFonts w:ascii="Verdana" w:hAnsi="Verdana"/>
                <w:sz w:val="14"/>
                <w:szCs w:val="14"/>
              </w:rPr>
              <w:t>: See the VISCA Command Setting Values (GAIN) section</w:t>
            </w:r>
          </w:p>
        </w:tc>
      </w:tr>
    </w:tbl>
    <w:p w:rsidR="00A743B8" w:rsidRPr="00D95097" w:rsidRDefault="00A743B8" w:rsidP="00E5546C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p w:rsidR="00DE58D0" w:rsidRDefault="00DE58D0" w:rsidP="00E5546C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p w:rsidR="00DE58D0" w:rsidRDefault="00DE58D0" w:rsidP="00E5546C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p w:rsidR="00236C85" w:rsidRDefault="00236C85" w:rsidP="00E5546C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p w:rsidR="00236C85" w:rsidRDefault="00236C85" w:rsidP="00E5546C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p w:rsidR="008A03B8" w:rsidRDefault="00236C85" w:rsidP="00236C85">
      <w:pPr>
        <w:pStyle w:val="2"/>
        <w:rPr>
          <w:rFonts w:ascii="Verdana" w:hAnsi="Verdana"/>
          <w:b w:val="0"/>
          <w:sz w:val="22"/>
        </w:rPr>
      </w:pPr>
      <w:r>
        <w:rPr>
          <w:rFonts w:ascii="Verdana" w:hAnsi="Verdana"/>
          <w:color w:val="auto"/>
        </w:rPr>
        <w:t>V BOT</w:t>
      </w:r>
      <w:r w:rsidRPr="002B13DA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 xml:space="preserve">VISCA IP </w:t>
      </w:r>
      <w:r w:rsidRPr="002B13DA">
        <w:rPr>
          <w:rFonts w:ascii="Verdana" w:hAnsi="Verdana"/>
          <w:color w:val="auto"/>
        </w:rPr>
        <w:t>Commands</w:t>
      </w:r>
    </w:p>
    <w:p w:rsidR="00011C0C" w:rsidRDefault="007468C4" w:rsidP="00011C0C">
      <w:pPr>
        <w:wordWrap/>
        <w:spacing w:afterLines="0" w:line="240" w:lineRule="auto"/>
        <w:rPr>
          <w:rFonts w:ascii="Verdana" w:hAnsi="Verdana"/>
          <w:b/>
          <w:sz w:val="22"/>
        </w:rPr>
      </w:pPr>
      <w:r w:rsidRPr="002B13DA">
        <w:rPr>
          <w:rFonts w:ascii="Verdana" w:hAnsi="Verdana"/>
          <w:b/>
          <w:sz w:val="22"/>
        </w:rPr>
        <w:t>Execution and Inquiry Command List</w:t>
      </w:r>
    </w:p>
    <w:p w:rsidR="007468C4" w:rsidRDefault="007468C4" w:rsidP="00011C0C">
      <w:pPr>
        <w:wordWrap/>
        <w:spacing w:afterLines="0" w:line="240" w:lineRule="auto"/>
        <w:rPr>
          <w:b/>
        </w:rPr>
      </w:pPr>
    </w:p>
    <w:tbl>
      <w:tblPr>
        <w:tblStyle w:val="af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985"/>
        <w:gridCol w:w="2693"/>
        <w:gridCol w:w="3884"/>
      </w:tblGrid>
      <w:tr w:rsidR="0014104C" w:rsidRPr="0014104C" w:rsidTr="00F63395">
        <w:trPr>
          <w:trHeight w:hRule="exact" w:val="284"/>
          <w:jc w:val="center"/>
        </w:trPr>
        <w:tc>
          <w:tcPr>
            <w:tcW w:w="1783" w:type="dxa"/>
            <w:tcBorders>
              <w:bottom w:val="single" w:sz="4" w:space="0" w:color="auto"/>
            </w:tcBorders>
            <w:vAlign w:val="center"/>
          </w:tcPr>
          <w:p w:rsidR="0014104C" w:rsidRPr="00223D89" w:rsidRDefault="0014104C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 Set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104C" w:rsidRPr="00223D89" w:rsidRDefault="00F41C9A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4104C" w:rsidRPr="00223D89" w:rsidRDefault="00F41C9A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:rsidR="0014104C" w:rsidRPr="00223D89" w:rsidRDefault="0014104C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F41C9A" w:rsidRPr="0014104C" w:rsidTr="00F63395">
        <w:trPr>
          <w:trHeight w:hRule="exact" w:val="284"/>
          <w:jc w:val="center"/>
        </w:trPr>
        <w:tc>
          <w:tcPr>
            <w:tcW w:w="178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41C9A" w:rsidRPr="00223D89" w:rsidRDefault="00F41C9A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Inquiry Command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41C9A" w:rsidRPr="00223D89" w:rsidRDefault="00F41C9A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41C9A" w:rsidRPr="00223D89" w:rsidRDefault="00F41C9A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Inquiry Packet</w:t>
            </w:r>
          </w:p>
        </w:tc>
        <w:tc>
          <w:tcPr>
            <w:tcW w:w="388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41C9A" w:rsidRPr="00223D89" w:rsidRDefault="00F63395" w:rsidP="00223D89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D539E5" w:rsidRPr="00E252AE" w:rsidTr="00087B86">
        <w:trPr>
          <w:trHeight w:val="472"/>
          <w:jc w:val="center"/>
        </w:trPr>
        <w:tc>
          <w:tcPr>
            <w:tcW w:w="178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539E5" w:rsidRPr="0043466E" w:rsidRDefault="00087B86" w:rsidP="0043466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CAM Info Display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D539E5" w:rsidRPr="0043466E" w:rsidRDefault="00D539E5" w:rsidP="00087B86">
            <w:pPr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3466E">
              <w:rPr>
                <w:rFonts w:ascii="Verdana" w:hAnsi="Verdana"/>
                <w:sz w:val="14"/>
                <w:szCs w:val="14"/>
              </w:rPr>
              <w:t>On/Off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D539E5" w:rsidRPr="0043466E" w:rsidRDefault="00D539E5" w:rsidP="00087B86">
            <w:pPr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3466E">
              <w:rPr>
                <w:rFonts w:ascii="Verdana" w:hAnsi="Verdana"/>
                <w:sz w:val="14"/>
                <w:szCs w:val="14"/>
              </w:rPr>
              <w:t>8x 01 06 06 10 FF</w:t>
            </w:r>
          </w:p>
        </w:tc>
        <w:tc>
          <w:tcPr>
            <w:tcW w:w="38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539E5" w:rsidRPr="00E23C68" w:rsidRDefault="00D539E5" w:rsidP="0043466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3466E">
              <w:rPr>
                <w:rFonts w:ascii="Verdana" w:hAnsi="Verdana"/>
                <w:sz w:val="14"/>
                <w:szCs w:val="14"/>
              </w:rPr>
              <w:t xml:space="preserve">Turn On/Off </w:t>
            </w:r>
            <w:r w:rsidR="00087B86">
              <w:rPr>
                <w:rFonts w:ascii="Verdana" w:hAnsi="Verdana"/>
                <w:sz w:val="14"/>
                <w:szCs w:val="14"/>
              </w:rPr>
              <w:t>Info</w:t>
            </w:r>
            <w:r w:rsidRPr="0043466E">
              <w:rPr>
                <w:rFonts w:ascii="Verdana" w:hAnsi="Verdana"/>
                <w:sz w:val="14"/>
                <w:szCs w:val="14"/>
              </w:rPr>
              <w:t xml:space="preserve"> screen</w:t>
            </w:r>
            <w:r w:rsidR="00E23C68">
              <w:rPr>
                <w:rFonts w:ascii="Verdana" w:hAnsi="Verdana"/>
                <w:sz w:val="14"/>
                <w:szCs w:val="14"/>
              </w:rPr>
              <w:t xml:space="preserve"> (XF605 HDMI OSD on/off)</w:t>
            </w: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 w:val="restart"/>
            <w:tcBorders>
              <w:top w:val="double" w:sz="4" w:space="0" w:color="auto"/>
            </w:tcBorders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Pan_tilt</w:t>
            </w:r>
            <w:proofErr w:type="spellEnd"/>
            <w:r w:rsidR="00E23C68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C7115F">
              <w:rPr>
                <w:rFonts w:ascii="Verdana" w:hAnsi="Verdana"/>
                <w:sz w:val="14"/>
                <w:szCs w:val="14"/>
              </w:rPr>
              <w:t>Drive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Up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03 01 FF</w:t>
            </w:r>
          </w:p>
        </w:tc>
        <w:tc>
          <w:tcPr>
            <w:tcW w:w="3884" w:type="dxa"/>
            <w:vMerge w:val="restart"/>
            <w:tcBorders>
              <w:top w:val="double" w:sz="4" w:space="0" w:color="auto"/>
            </w:tcBorders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 xml:space="preserve">VV: Pan speed </w:t>
            </w:r>
            <w:r w:rsidR="00270458" w:rsidRPr="00C7115F">
              <w:rPr>
                <w:rFonts w:ascii="Verdana" w:hAnsi="Verdana" w:hint="eastAsia"/>
                <w:sz w:val="14"/>
                <w:szCs w:val="14"/>
              </w:rPr>
              <w:t>0x</w:t>
            </w:r>
            <w:r w:rsidRPr="00C7115F">
              <w:rPr>
                <w:rFonts w:ascii="Verdana" w:hAnsi="Verdana"/>
                <w:sz w:val="14"/>
                <w:szCs w:val="14"/>
              </w:rPr>
              <w:t xml:space="preserve">01 to </w:t>
            </w:r>
            <w:r w:rsidR="00270458" w:rsidRPr="00C7115F">
              <w:rPr>
                <w:rFonts w:ascii="Verdana" w:hAnsi="Verdana" w:hint="eastAsia"/>
                <w:sz w:val="14"/>
                <w:szCs w:val="14"/>
              </w:rPr>
              <w:t>0x</w:t>
            </w:r>
            <w:r w:rsidRPr="00C7115F">
              <w:rPr>
                <w:rFonts w:ascii="Verdana" w:hAnsi="Verdana"/>
                <w:sz w:val="14"/>
                <w:szCs w:val="14"/>
              </w:rPr>
              <w:t>18 (00:  Stop)</w:t>
            </w:r>
          </w:p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 xml:space="preserve">WW: Tilt Speed </w:t>
            </w:r>
            <w:r w:rsidR="00270458" w:rsidRPr="00C7115F">
              <w:rPr>
                <w:rFonts w:ascii="Verdana" w:hAnsi="Verdana" w:hint="eastAsia"/>
                <w:sz w:val="14"/>
                <w:szCs w:val="14"/>
              </w:rPr>
              <w:t>0x</w:t>
            </w:r>
            <w:r w:rsidRPr="00C7115F">
              <w:rPr>
                <w:rFonts w:ascii="Verdana" w:hAnsi="Verdana"/>
                <w:sz w:val="14"/>
                <w:szCs w:val="14"/>
              </w:rPr>
              <w:t xml:space="preserve">01 to </w:t>
            </w:r>
            <w:r w:rsidR="00270458" w:rsidRPr="00C7115F">
              <w:rPr>
                <w:rFonts w:ascii="Verdana" w:hAnsi="Verdana" w:hint="eastAsia"/>
                <w:sz w:val="14"/>
                <w:szCs w:val="14"/>
              </w:rPr>
              <w:t>0x</w:t>
            </w:r>
            <w:r w:rsidRPr="00C7115F">
              <w:rPr>
                <w:rFonts w:ascii="Verdana" w:hAnsi="Verdana"/>
                <w:sz w:val="14"/>
                <w:szCs w:val="14"/>
              </w:rPr>
              <w:t>17, (00:  Stop)</w:t>
            </w:r>
          </w:p>
          <w:p w:rsidR="004A534C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YYYY: Pan Position</w:t>
            </w:r>
          </w:p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ZZZZ: Tilt Position</w:t>
            </w:r>
            <w:r w:rsidR="00DD2D72" w:rsidRPr="00C7115F">
              <w:rPr>
                <w:rFonts w:ascii="Verdana" w:hAnsi="Verdana" w:hint="eastAsia"/>
                <w:sz w:val="14"/>
                <w:szCs w:val="14"/>
              </w:rPr>
              <w:t xml:space="preserve"> </w:t>
            </w:r>
            <w:r w:rsidR="00DD2D72" w:rsidRPr="00C7115F">
              <w:rPr>
                <w:rFonts w:ascii="Verdana" w:hAnsi="Verdana"/>
                <w:sz w:val="14"/>
                <w:szCs w:val="14"/>
              </w:rPr>
              <w:t>(center 0000)</w:t>
            </w:r>
          </w:p>
          <w:p w:rsidR="00406113" w:rsidRDefault="00406113" w:rsidP="00F63395">
            <w:pPr>
              <w:wordWrap/>
              <w:spacing w:afterLines="0" w:line="240" w:lineRule="auto"/>
              <w:rPr>
                <w:rFonts w:ascii="Verdana" w:hAnsi="Verdana"/>
                <w:sz w:val="11"/>
                <w:szCs w:val="11"/>
              </w:rPr>
            </w:pPr>
          </w:p>
          <w:p w:rsidR="00DA13FD" w:rsidRPr="00C7115F" w:rsidRDefault="00DA13FD" w:rsidP="00F63395">
            <w:pPr>
              <w:wordWrap/>
              <w:spacing w:afterLines="0" w:line="240" w:lineRule="auto"/>
              <w:rPr>
                <w:rFonts w:ascii="Verdana" w:hAnsi="Verdana"/>
                <w:sz w:val="11"/>
                <w:szCs w:val="11"/>
              </w:rPr>
            </w:pPr>
            <w:r>
              <w:rPr>
                <w:rFonts w:ascii="Times-Roman" w:eastAsia="맑은 고딕" w:hAnsi="Times-Roman" w:cs="Times-Roman"/>
                <w:kern w:val="0"/>
                <w:sz w:val="16"/>
                <w:szCs w:val="16"/>
              </w:rPr>
              <w:t>Refer to the section of the Pan/Tilt Position (for reference) of VISCA Command Setting Values.</w:t>
            </w: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Down</w:t>
            </w:r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03 02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4400A4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Left</w:t>
            </w:r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01 03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Right</w:t>
            </w:r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02 03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UpLeft</w:t>
            </w:r>
            <w:proofErr w:type="spellEnd"/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01 01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UpRight</w:t>
            </w:r>
            <w:proofErr w:type="spellEnd"/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02 01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DownLeft</w:t>
            </w:r>
            <w:proofErr w:type="spellEnd"/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01 02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DownRight</w:t>
            </w:r>
            <w:proofErr w:type="spellEnd"/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02 02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Stop</w:t>
            </w:r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01 VV WW 03 03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397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AbsolutePosition</w:t>
            </w:r>
            <w:proofErr w:type="spellEnd"/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02 VV WW</w:t>
            </w:r>
            <w:r w:rsidR="00270458" w:rsidRPr="00C7115F">
              <w:rPr>
                <w:rFonts w:ascii="Verdana" w:hAnsi="Verdana" w:hint="eastAsia"/>
                <w:sz w:val="14"/>
                <w:szCs w:val="14"/>
              </w:rPr>
              <w:t xml:space="preserve"> </w:t>
            </w:r>
            <w:r w:rsidRPr="00C7115F">
              <w:rPr>
                <w:rFonts w:ascii="Verdana" w:hAnsi="Verdana"/>
                <w:sz w:val="14"/>
                <w:szCs w:val="14"/>
              </w:rPr>
              <w:t xml:space="preserve">0Y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0Y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0Y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0Y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0Z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397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RelativePosition</w:t>
            </w:r>
            <w:proofErr w:type="spellEnd"/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03 VV WW</w:t>
            </w:r>
            <w:r w:rsidR="00270458" w:rsidRPr="00C7115F">
              <w:rPr>
                <w:rFonts w:ascii="Verdana" w:hAnsi="Verdana" w:hint="eastAsia"/>
                <w:sz w:val="14"/>
                <w:szCs w:val="14"/>
              </w:rPr>
              <w:t xml:space="preserve"> </w:t>
            </w:r>
            <w:r w:rsidRPr="00C7115F">
              <w:rPr>
                <w:rFonts w:ascii="Verdana" w:hAnsi="Verdana"/>
                <w:sz w:val="14"/>
                <w:szCs w:val="14"/>
              </w:rPr>
              <w:t xml:space="preserve">0Y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0Y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0Y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0Y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0Z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hAnsi="Verdana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884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4A534C" w:rsidRPr="00E252AE" w:rsidTr="00F63395">
        <w:trPr>
          <w:trHeight w:hRule="exact" w:val="284"/>
          <w:jc w:val="center"/>
        </w:trPr>
        <w:tc>
          <w:tcPr>
            <w:tcW w:w="1783" w:type="dxa"/>
            <w:vMerge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Home</w:t>
            </w:r>
          </w:p>
        </w:tc>
        <w:tc>
          <w:tcPr>
            <w:tcW w:w="2693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8x 01 06 04 FF</w:t>
            </w:r>
          </w:p>
        </w:tc>
        <w:tc>
          <w:tcPr>
            <w:tcW w:w="3884" w:type="dxa"/>
            <w:vAlign w:val="center"/>
          </w:tcPr>
          <w:p w:rsidR="004A534C" w:rsidRPr="00C7115F" w:rsidRDefault="004A534C" w:rsidP="00270458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</w:tr>
      <w:tr w:rsidR="0013426D" w:rsidRPr="00C7115F" w:rsidTr="0077028E">
        <w:trPr>
          <w:trHeight w:hRule="exact" w:val="397"/>
          <w:jc w:val="center"/>
        </w:trPr>
        <w:tc>
          <w:tcPr>
            <w:tcW w:w="1783" w:type="dxa"/>
            <w:shd w:val="clear" w:color="auto" w:fill="D9D9D9" w:themeFill="background1" w:themeFillShade="D9"/>
            <w:vAlign w:val="center"/>
          </w:tcPr>
          <w:p w:rsidR="0013426D" w:rsidRPr="00C7115F" w:rsidRDefault="0013426D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Pan_tilt</w:t>
            </w:r>
            <w:proofErr w:type="spellEnd"/>
            <w:r w:rsidR="00E23C68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PosInq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3426D" w:rsidRPr="00C7115F" w:rsidRDefault="0013426D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8x 09 06 12 FF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13426D" w:rsidRPr="00C7115F" w:rsidRDefault="0013426D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y0 50 0w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0w</w:t>
            </w:r>
            <w:proofErr w:type="spellEnd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0w</w:t>
            </w:r>
            <w:proofErr w:type="spellEnd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0w</w:t>
            </w:r>
            <w:proofErr w:type="spellEnd"/>
            <w:r w:rsidRPr="00C7115F">
              <w:rPr>
                <w:rFonts w:ascii="Verdana" w:eastAsiaTheme="minorEastAsia" w:hAnsi="Verdana" w:cs="Courier New" w:hint="eastAsia"/>
                <w:b w:val="0"/>
                <w:sz w:val="14"/>
                <w:szCs w:val="14"/>
              </w:rPr>
              <w:t xml:space="preserve"> </w:t>
            </w:r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0z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</w:t>
            </w: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0z</w:t>
            </w:r>
            <w:proofErr w:type="spellEnd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FF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:rsidR="0013426D" w:rsidRPr="00C7115F" w:rsidRDefault="0013426D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proofErr w:type="spellStart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wwww</w:t>
            </w:r>
            <w:proofErr w:type="spellEnd"/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 xml:space="preserve"> = Pan Position</w:t>
            </w:r>
          </w:p>
          <w:p w:rsidR="0013426D" w:rsidRPr="00C7115F" w:rsidRDefault="0013426D" w:rsidP="0077028E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sz w:val="14"/>
                <w:szCs w:val="14"/>
              </w:rPr>
            </w:pPr>
            <w:r w:rsidRPr="00C7115F">
              <w:rPr>
                <w:rFonts w:ascii="Verdana" w:eastAsiaTheme="minorEastAsia" w:hAnsi="Verdana" w:cs="Courier New"/>
                <w:b w:val="0"/>
                <w:sz w:val="14"/>
                <w:szCs w:val="14"/>
              </w:rPr>
              <w:t>zzzz = Tilt Position</w:t>
            </w: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 w:val="restart"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000000" w:themeColor="text1"/>
                <w:sz w:val="14"/>
                <w:szCs w:val="14"/>
              </w:rPr>
            </w:pPr>
            <w:r>
              <w:rPr>
                <w:rFonts w:ascii="Verdana" w:eastAsiaTheme="minorEastAsia" w:hAnsi="Verdana" w:cs="Courier New" w:hint="eastAsia"/>
                <w:b w:val="0"/>
                <w:color w:val="000000" w:themeColor="text1"/>
                <w:sz w:val="14"/>
                <w:szCs w:val="14"/>
              </w:rPr>
              <w:t>Camera Menu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Menu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C7115F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AC2F99">
              <w:rPr>
                <w:rFonts w:ascii="Verdana" w:hAnsi="Verdana"/>
                <w:sz w:val="14"/>
                <w:szCs w:val="14"/>
              </w:rPr>
              <w:t>8x 01 06 06 02 FF</w:t>
            </w:r>
          </w:p>
        </w:tc>
        <w:tc>
          <w:tcPr>
            <w:tcW w:w="3884" w:type="dxa"/>
            <w:vMerge w:val="restart"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b w:val="0"/>
                <w:sz w:val="14"/>
                <w:szCs w:val="14"/>
              </w:rPr>
            </w:pPr>
            <w:r w:rsidRPr="004C11FD">
              <w:rPr>
                <w:rFonts w:ascii="Verdana" w:hAnsi="Verdana"/>
                <w:b w:val="0"/>
                <w:sz w:val="14"/>
                <w:szCs w:val="14"/>
              </w:rPr>
              <w:t xml:space="preserve">Please use it after Display On </w:t>
            </w:r>
          </w:p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  <w:r w:rsidRPr="004C11FD">
              <w:rPr>
                <w:rFonts w:ascii="Verdana" w:hAnsi="Verdana"/>
                <w:b w:val="0"/>
                <w:sz w:val="14"/>
                <w:szCs w:val="14"/>
              </w:rPr>
              <w:t xml:space="preserve">CAM Info Display </w:t>
            </w:r>
            <w:r w:rsidRPr="004C11FD">
              <w:rPr>
                <w:rFonts w:ascii="Verdana" w:hAnsi="Verdana" w:hint="eastAsia"/>
                <w:b w:val="0"/>
                <w:sz w:val="14"/>
                <w:szCs w:val="14"/>
              </w:rPr>
              <w:t>O</w:t>
            </w:r>
            <w:r w:rsidRPr="004C11FD">
              <w:rPr>
                <w:rFonts w:ascii="Verdana" w:hAnsi="Verdana"/>
                <w:b w:val="0"/>
                <w:sz w:val="14"/>
                <w:szCs w:val="14"/>
              </w:rPr>
              <w:t>n (HDMI OUT On)</w:t>
            </w: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Up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C7115F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C11FD">
              <w:rPr>
                <w:rFonts w:ascii="Verdana" w:hAnsi="Verdana"/>
                <w:sz w:val="14"/>
                <w:szCs w:val="14"/>
              </w:rPr>
              <w:t>8</w:t>
            </w:r>
            <w:r>
              <w:rPr>
                <w:rFonts w:ascii="Verdana" w:hAnsi="Verdana"/>
                <w:sz w:val="14"/>
                <w:szCs w:val="14"/>
              </w:rPr>
              <w:t>x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01 7E 01 02 30 02 FF</w:t>
            </w:r>
          </w:p>
        </w:tc>
        <w:tc>
          <w:tcPr>
            <w:tcW w:w="3884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Down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C7115F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C11FD">
              <w:rPr>
                <w:rFonts w:ascii="Verdana" w:hAnsi="Verdana"/>
                <w:sz w:val="14"/>
                <w:szCs w:val="14"/>
              </w:rPr>
              <w:t>8</w:t>
            </w:r>
            <w:r>
              <w:rPr>
                <w:rFonts w:ascii="Verdana" w:hAnsi="Verdana"/>
                <w:sz w:val="14"/>
                <w:szCs w:val="14"/>
              </w:rPr>
              <w:t>x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01 7E 01 02 30 0</w:t>
            </w:r>
            <w:r>
              <w:rPr>
                <w:rFonts w:ascii="Verdana" w:hAnsi="Verdana"/>
                <w:sz w:val="14"/>
                <w:szCs w:val="14"/>
              </w:rPr>
              <w:t>3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884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Left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C7115F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C11FD">
              <w:rPr>
                <w:rFonts w:ascii="Verdana" w:hAnsi="Verdana"/>
                <w:sz w:val="14"/>
                <w:szCs w:val="14"/>
              </w:rPr>
              <w:t>8</w:t>
            </w:r>
            <w:r>
              <w:rPr>
                <w:rFonts w:ascii="Verdana" w:hAnsi="Verdana"/>
                <w:sz w:val="14"/>
                <w:szCs w:val="14"/>
              </w:rPr>
              <w:t>x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01 7E 01 02 30 0</w:t>
            </w:r>
            <w:r>
              <w:rPr>
                <w:rFonts w:ascii="Verdana" w:hAnsi="Verdana"/>
                <w:sz w:val="14"/>
                <w:szCs w:val="14"/>
              </w:rPr>
              <w:t>4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884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C7115F">
              <w:rPr>
                <w:rFonts w:ascii="Verdana" w:hAnsi="Verdana"/>
                <w:sz w:val="14"/>
                <w:szCs w:val="14"/>
              </w:rPr>
              <w:t>Right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C7115F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4C11FD">
              <w:rPr>
                <w:rFonts w:ascii="Verdana" w:hAnsi="Verdana"/>
                <w:sz w:val="14"/>
                <w:szCs w:val="14"/>
              </w:rPr>
              <w:t>8</w:t>
            </w:r>
            <w:r>
              <w:rPr>
                <w:rFonts w:ascii="Verdana" w:hAnsi="Verdana"/>
                <w:sz w:val="14"/>
                <w:szCs w:val="14"/>
              </w:rPr>
              <w:t>x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01 7E 01 02 30 0</w:t>
            </w:r>
            <w:r>
              <w:rPr>
                <w:rFonts w:ascii="Verdana" w:hAnsi="Verdana"/>
                <w:sz w:val="14"/>
                <w:szCs w:val="14"/>
              </w:rPr>
              <w:t>5</w:t>
            </w:r>
            <w:r w:rsidRPr="004C11FD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884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 w:hint="eastAsia"/>
                <w:sz w:val="14"/>
                <w:szCs w:val="14"/>
              </w:rPr>
              <w:t>Exit/Cancel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4C11FD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AC2F99">
              <w:rPr>
                <w:rFonts w:ascii="Verdana" w:hAnsi="Verdana"/>
                <w:sz w:val="14"/>
                <w:szCs w:val="14"/>
              </w:rPr>
              <w:t>8</w:t>
            </w:r>
            <w:r>
              <w:rPr>
                <w:rFonts w:ascii="Verdana" w:hAnsi="Verdana"/>
                <w:sz w:val="14"/>
                <w:szCs w:val="14"/>
              </w:rPr>
              <w:t>x</w:t>
            </w:r>
            <w:r w:rsidRPr="00AC2F99">
              <w:rPr>
                <w:rFonts w:ascii="Verdana" w:hAnsi="Verdana"/>
                <w:sz w:val="14"/>
                <w:szCs w:val="14"/>
              </w:rPr>
              <w:t xml:space="preserve"> 11 06 06 03 FF</w:t>
            </w:r>
          </w:p>
        </w:tc>
        <w:tc>
          <w:tcPr>
            <w:tcW w:w="3884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</w:tr>
      <w:tr w:rsidR="00AC2F99" w:rsidRPr="004C11FD" w:rsidTr="004C11FD">
        <w:trPr>
          <w:trHeight w:hRule="exact" w:val="397"/>
          <w:jc w:val="center"/>
        </w:trPr>
        <w:tc>
          <w:tcPr>
            <w:tcW w:w="1783" w:type="dxa"/>
            <w:vMerge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AC2F99" w:rsidRPr="00C7115F" w:rsidRDefault="00AC2F99" w:rsidP="00034FBF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 w:hint="eastAsia"/>
                <w:sz w:val="14"/>
                <w:szCs w:val="14"/>
              </w:rPr>
              <w:t>Enter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C2F99" w:rsidRPr="004C11FD" w:rsidRDefault="00AC2F99" w:rsidP="00AC2F99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AC2F99">
              <w:rPr>
                <w:rFonts w:ascii="Verdana" w:hAnsi="Verdana"/>
                <w:sz w:val="14"/>
                <w:szCs w:val="14"/>
              </w:rPr>
              <w:t>8</w:t>
            </w:r>
            <w:r>
              <w:rPr>
                <w:rFonts w:ascii="Verdana" w:hAnsi="Verdana"/>
                <w:sz w:val="14"/>
                <w:szCs w:val="14"/>
              </w:rPr>
              <w:t>x</w:t>
            </w:r>
            <w:r w:rsidRPr="00AC2F99">
              <w:rPr>
                <w:rFonts w:ascii="Verdana" w:hAnsi="Verdana"/>
                <w:sz w:val="14"/>
                <w:szCs w:val="14"/>
              </w:rPr>
              <w:t xml:space="preserve"> 11 06 06 03 FF</w:t>
            </w:r>
          </w:p>
        </w:tc>
        <w:tc>
          <w:tcPr>
            <w:tcW w:w="3884" w:type="dxa"/>
            <w:shd w:val="clear" w:color="auto" w:fill="FFFFFF" w:themeFill="background1"/>
            <w:vAlign w:val="center"/>
          </w:tcPr>
          <w:p w:rsidR="00AC2F99" w:rsidRPr="004C11FD" w:rsidRDefault="00AC2F99" w:rsidP="00034FBF">
            <w:pPr>
              <w:pStyle w:val="a5"/>
              <w:numPr>
                <w:ilvl w:val="0"/>
                <w:numId w:val="0"/>
              </w:numPr>
              <w:spacing w:line="240" w:lineRule="auto"/>
              <w:rPr>
                <w:rFonts w:ascii="Verdana" w:eastAsiaTheme="minorEastAsia" w:hAnsi="Verdana" w:cs="Courier New"/>
                <w:b w:val="0"/>
                <w:color w:val="FFFFFF" w:themeColor="background1"/>
                <w:sz w:val="14"/>
                <w:szCs w:val="14"/>
              </w:rPr>
            </w:pPr>
          </w:p>
        </w:tc>
      </w:tr>
    </w:tbl>
    <w:p w:rsidR="00F15572" w:rsidRDefault="00F15572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p w:rsidR="00D31E94" w:rsidRDefault="00D31E94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br w:type="page"/>
      </w:r>
      <w:bookmarkStart w:id="2" w:name="_GoBack"/>
      <w:bookmarkEnd w:id="2"/>
    </w:p>
    <w:p w:rsidR="006B4F51" w:rsidRDefault="006B4F51" w:rsidP="006B4F51">
      <w:pPr>
        <w:wordWrap/>
        <w:spacing w:afterLines="0" w:line="240" w:lineRule="auto"/>
        <w:rPr>
          <w:rFonts w:ascii="Verdana" w:hAnsi="Verdana"/>
          <w:b/>
          <w:sz w:val="22"/>
        </w:rPr>
      </w:pPr>
      <w:r w:rsidRPr="002B13DA">
        <w:rPr>
          <w:rFonts w:ascii="Verdana" w:hAnsi="Verdana"/>
          <w:b/>
          <w:sz w:val="22"/>
        </w:rPr>
        <w:t>Execution and Inquiry Command List</w:t>
      </w:r>
    </w:p>
    <w:p w:rsidR="0013426D" w:rsidRDefault="0013426D">
      <w:pPr>
        <w:widowControl/>
        <w:wordWrap/>
        <w:autoSpaceDE/>
        <w:autoSpaceDN/>
        <w:spacing w:afterLines="0" w:line="240" w:lineRule="auto"/>
        <w:jc w:val="left"/>
        <w:rPr>
          <w:rFonts w:ascii="Verdana" w:hAnsi="Verdana"/>
          <w:b/>
          <w:sz w:val="22"/>
        </w:rPr>
      </w:pPr>
    </w:p>
    <w:tbl>
      <w:tblPr>
        <w:tblStyle w:val="af1"/>
        <w:tblW w:w="10370" w:type="dxa"/>
        <w:jc w:val="center"/>
        <w:tblLayout w:type="fixed"/>
        <w:tblLook w:val="04A0" w:firstRow="1" w:lastRow="0" w:firstColumn="1" w:lastColumn="0" w:noHBand="0" w:noVBand="1"/>
      </w:tblPr>
      <w:tblGrid>
        <w:gridCol w:w="2763"/>
        <w:gridCol w:w="1843"/>
        <w:gridCol w:w="2268"/>
        <w:gridCol w:w="3496"/>
      </w:tblGrid>
      <w:tr w:rsidR="00780578" w:rsidRPr="0014104C" w:rsidTr="0013426D">
        <w:trPr>
          <w:cantSplit/>
          <w:trHeight w:hRule="exact" w:val="340"/>
          <w:jc w:val="center"/>
        </w:trPr>
        <w:tc>
          <w:tcPr>
            <w:tcW w:w="2763" w:type="dxa"/>
            <w:tcBorders>
              <w:bottom w:val="single" w:sz="4" w:space="0" w:color="auto"/>
            </w:tcBorders>
            <w:vAlign w:val="center"/>
          </w:tcPr>
          <w:p w:rsidR="00780578" w:rsidRPr="0014104C" w:rsidRDefault="00780578" w:rsidP="00780578">
            <w:pPr>
              <w:wordWrap/>
              <w:spacing w:afterLines="0" w:line="240" w:lineRule="auto"/>
              <w:jc w:val="center"/>
              <w:rPr>
                <w:b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 Set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80578" w:rsidRPr="0014104C" w:rsidRDefault="00780578" w:rsidP="00780578">
            <w:pPr>
              <w:wordWrap/>
              <w:spacing w:afterLines="0" w:line="240" w:lineRule="auto"/>
              <w:jc w:val="center"/>
              <w:rPr>
                <w:b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80578" w:rsidRPr="0014104C" w:rsidRDefault="00780578" w:rsidP="00780578">
            <w:pPr>
              <w:wordWrap/>
              <w:spacing w:afterLines="0" w:line="240" w:lineRule="auto"/>
              <w:jc w:val="center"/>
              <w:rPr>
                <w:b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3496" w:type="dxa"/>
            <w:tcBorders>
              <w:bottom w:val="single" w:sz="4" w:space="0" w:color="auto"/>
            </w:tcBorders>
            <w:vAlign w:val="center"/>
          </w:tcPr>
          <w:p w:rsidR="00780578" w:rsidRPr="0014104C" w:rsidRDefault="00780578" w:rsidP="00780578">
            <w:pPr>
              <w:wordWrap/>
              <w:spacing w:afterLines="0" w:line="240" w:lineRule="auto"/>
              <w:jc w:val="center"/>
              <w:rPr>
                <w:b/>
              </w:rPr>
            </w:pPr>
            <w:r w:rsidRPr="00223D89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124533" w:rsidRPr="0014104C" w:rsidTr="0013426D">
        <w:trPr>
          <w:cantSplit/>
          <w:trHeight w:hRule="exact" w:val="340"/>
          <w:jc w:val="center"/>
        </w:trPr>
        <w:tc>
          <w:tcPr>
            <w:tcW w:w="276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4533" w:rsidRPr="00124533" w:rsidRDefault="00124533" w:rsidP="0083381F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24533">
              <w:rPr>
                <w:rFonts w:ascii="Verdana" w:hAnsi="Verdana"/>
                <w:b/>
                <w:sz w:val="14"/>
                <w:szCs w:val="14"/>
              </w:rPr>
              <w:t>Inquiry Command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4533" w:rsidRPr="00124533" w:rsidRDefault="00124533" w:rsidP="0083381F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24533">
              <w:rPr>
                <w:rFonts w:ascii="Verdana" w:hAnsi="Verdana"/>
                <w:b/>
                <w:sz w:val="14"/>
                <w:szCs w:val="14"/>
              </w:rPr>
              <w:t>Command Packet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4533" w:rsidRPr="00124533" w:rsidRDefault="00124533" w:rsidP="0083381F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24533">
              <w:rPr>
                <w:rFonts w:ascii="Verdana" w:hAnsi="Verdana"/>
                <w:b/>
                <w:sz w:val="14"/>
                <w:szCs w:val="14"/>
              </w:rPr>
              <w:t>Inquiry Packet</w:t>
            </w:r>
          </w:p>
        </w:tc>
        <w:tc>
          <w:tcPr>
            <w:tcW w:w="349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4533" w:rsidRPr="00124533" w:rsidRDefault="00124533" w:rsidP="0083381F">
            <w:pPr>
              <w:wordWrap/>
              <w:spacing w:afterLines="0" w:line="240" w:lineRule="auto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24533">
              <w:rPr>
                <w:rFonts w:ascii="Verdana" w:hAnsi="Verdana"/>
                <w:b/>
                <w:sz w:val="14"/>
                <w:szCs w:val="14"/>
              </w:rPr>
              <w:t>Comments</w:t>
            </w:r>
          </w:p>
        </w:tc>
      </w:tr>
      <w:tr w:rsidR="00124533" w:rsidRPr="00073124" w:rsidTr="0013426D">
        <w:trPr>
          <w:cantSplit/>
          <w:trHeight w:hRule="exact" w:val="227"/>
          <w:jc w:val="center"/>
        </w:trPr>
        <w:tc>
          <w:tcPr>
            <w:tcW w:w="2763" w:type="dxa"/>
            <w:tcBorders>
              <w:top w:val="double" w:sz="4" w:space="0" w:color="auto"/>
            </w:tcBorders>
            <w:vAlign w:val="center"/>
          </w:tcPr>
          <w:p w:rsidR="00124533" w:rsidRPr="00124533" w:rsidRDefault="00124533" w:rsidP="00E35C1E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124533">
              <w:rPr>
                <w:rFonts w:ascii="Verdana" w:hAnsi="Verdana"/>
                <w:sz w:val="14"/>
                <w:szCs w:val="14"/>
              </w:rPr>
              <w:t>CAM_TallyLamp</w:t>
            </w:r>
            <w:proofErr w:type="spellEnd"/>
            <w:r w:rsidRPr="00124533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24533" w:rsidRPr="00124533" w:rsidRDefault="00124533" w:rsidP="00F21C5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On/Off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124533" w:rsidRPr="00124533" w:rsidRDefault="00124533" w:rsidP="00F71D7C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8x 01 7E 01 0A 00 0p FF</w:t>
            </w:r>
          </w:p>
        </w:tc>
        <w:tc>
          <w:tcPr>
            <w:tcW w:w="3496" w:type="dxa"/>
            <w:tcBorders>
              <w:top w:val="double" w:sz="4" w:space="0" w:color="auto"/>
            </w:tcBorders>
            <w:vAlign w:val="center"/>
          </w:tcPr>
          <w:p w:rsidR="00124533" w:rsidRPr="00124533" w:rsidRDefault="00124533" w:rsidP="00F71D7C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p: 2h=On, 3h=</w:t>
            </w:r>
            <w:proofErr w:type="spellStart"/>
            <w:r w:rsidRPr="00124533">
              <w:rPr>
                <w:rFonts w:ascii="Verdana" w:hAnsi="Verdana"/>
                <w:sz w:val="14"/>
                <w:szCs w:val="14"/>
              </w:rPr>
              <w:t>Offf</w:t>
            </w:r>
            <w:proofErr w:type="spellEnd"/>
          </w:p>
        </w:tc>
      </w:tr>
      <w:tr w:rsidR="00124533" w:rsidRPr="00073124" w:rsidTr="0013426D">
        <w:trPr>
          <w:cantSplit/>
          <w:trHeight w:hRule="exact" w:val="227"/>
          <w:jc w:val="center"/>
        </w:trPr>
        <w:tc>
          <w:tcPr>
            <w:tcW w:w="2763" w:type="dxa"/>
            <w:vMerge w:val="restart"/>
            <w:shd w:val="clear" w:color="auto" w:fill="D9D9D9" w:themeFill="background1" w:themeFillShade="D9"/>
            <w:vAlign w:val="center"/>
          </w:tcPr>
          <w:p w:rsidR="00124533" w:rsidRPr="00124533" w:rsidRDefault="00124533" w:rsidP="00F21C5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proofErr w:type="spellStart"/>
            <w:r w:rsidRPr="00124533">
              <w:rPr>
                <w:rFonts w:ascii="Verdana" w:hAnsi="Verdana"/>
                <w:sz w:val="14"/>
                <w:szCs w:val="14"/>
              </w:rPr>
              <w:t>CAM_TallyLampInq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24533" w:rsidRPr="00124533" w:rsidRDefault="00124533" w:rsidP="00F71D7C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8x 09 7E 01 0A FF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24533" w:rsidRPr="00124533" w:rsidRDefault="00124533" w:rsidP="00F71D7C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y0 50 02 FF</w:t>
            </w:r>
          </w:p>
        </w:tc>
        <w:tc>
          <w:tcPr>
            <w:tcW w:w="3496" w:type="dxa"/>
            <w:shd w:val="clear" w:color="auto" w:fill="D9D9D9" w:themeFill="background1" w:themeFillShade="D9"/>
            <w:vAlign w:val="center"/>
          </w:tcPr>
          <w:p w:rsidR="00124533" w:rsidRPr="00124533" w:rsidRDefault="00124533" w:rsidP="00F21C5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On</w:t>
            </w:r>
          </w:p>
        </w:tc>
      </w:tr>
      <w:tr w:rsidR="00124533" w:rsidRPr="00073124" w:rsidTr="0013426D">
        <w:trPr>
          <w:cantSplit/>
          <w:trHeight w:hRule="exact" w:val="227"/>
          <w:jc w:val="center"/>
        </w:trPr>
        <w:tc>
          <w:tcPr>
            <w:tcW w:w="2763" w:type="dxa"/>
            <w:vMerge/>
            <w:shd w:val="clear" w:color="auto" w:fill="D9D9D9" w:themeFill="background1" w:themeFillShade="D9"/>
            <w:vAlign w:val="center"/>
          </w:tcPr>
          <w:p w:rsidR="00124533" w:rsidRPr="00124533" w:rsidRDefault="00124533" w:rsidP="00F21C5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124533" w:rsidRPr="00124533" w:rsidRDefault="00124533" w:rsidP="00F21C5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24533" w:rsidRPr="00124533" w:rsidRDefault="00C14AF3" w:rsidP="00F71D7C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y0 50 </w:t>
            </w:r>
            <w:r w:rsidR="00124533" w:rsidRPr="00124533">
              <w:rPr>
                <w:rFonts w:ascii="Verdana" w:hAnsi="Verdana"/>
                <w:sz w:val="14"/>
                <w:szCs w:val="14"/>
              </w:rPr>
              <w:t>0</w:t>
            </w:r>
            <w:r>
              <w:rPr>
                <w:rFonts w:ascii="Verdana" w:hAnsi="Verdana"/>
                <w:sz w:val="14"/>
                <w:szCs w:val="14"/>
              </w:rPr>
              <w:t>3</w:t>
            </w:r>
            <w:r w:rsidR="00124533" w:rsidRPr="00124533">
              <w:rPr>
                <w:rFonts w:ascii="Verdana" w:hAnsi="Verdana"/>
                <w:sz w:val="14"/>
                <w:szCs w:val="14"/>
              </w:rPr>
              <w:t xml:space="preserve"> FF</w:t>
            </w:r>
          </w:p>
        </w:tc>
        <w:tc>
          <w:tcPr>
            <w:tcW w:w="3496" w:type="dxa"/>
            <w:shd w:val="clear" w:color="auto" w:fill="D9D9D9" w:themeFill="background1" w:themeFillShade="D9"/>
            <w:vAlign w:val="center"/>
          </w:tcPr>
          <w:p w:rsidR="00124533" w:rsidRPr="00124533" w:rsidRDefault="00124533" w:rsidP="00F21C52">
            <w:pPr>
              <w:wordWrap/>
              <w:spacing w:afterLines="0" w:line="240" w:lineRule="auto"/>
              <w:rPr>
                <w:rFonts w:ascii="Verdana" w:hAnsi="Verdana"/>
                <w:sz w:val="14"/>
                <w:szCs w:val="14"/>
              </w:rPr>
            </w:pPr>
            <w:r w:rsidRPr="00124533">
              <w:rPr>
                <w:rFonts w:ascii="Verdana" w:hAnsi="Verdana"/>
                <w:sz w:val="14"/>
                <w:szCs w:val="14"/>
              </w:rPr>
              <w:t>Off</w:t>
            </w:r>
          </w:p>
        </w:tc>
      </w:tr>
    </w:tbl>
    <w:p w:rsidR="00BF5534" w:rsidRDefault="00BF5534" w:rsidP="0060443F">
      <w:pPr>
        <w:snapToGrid w:val="0"/>
        <w:spacing w:afterLines="0" w:line="300" w:lineRule="exact"/>
        <w:rPr>
          <w:b/>
          <w:szCs w:val="18"/>
        </w:rPr>
      </w:pPr>
    </w:p>
    <w:p w:rsidR="00041D36" w:rsidRDefault="00041D36" w:rsidP="0060443F">
      <w:pPr>
        <w:snapToGrid w:val="0"/>
        <w:spacing w:afterLines="0" w:line="300" w:lineRule="exact"/>
        <w:rPr>
          <w:b/>
          <w:szCs w:val="18"/>
        </w:rPr>
      </w:pPr>
    </w:p>
    <w:p w:rsidR="00DA13FD" w:rsidRPr="0013426D" w:rsidRDefault="00973048" w:rsidP="00DA13FD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</w:pP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Pan/Tilt Position (for reference)</w:t>
      </w:r>
      <w:r w:rsidR="00DA13FD"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for VISCA Command Setting Values</w:t>
      </w:r>
    </w:p>
    <w:p w:rsidR="00DA13FD" w:rsidRDefault="00DA13FD" w:rsidP="00DA13FD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Cs w:val="18"/>
        </w:rPr>
      </w:pPr>
    </w:p>
    <w:tbl>
      <w:tblPr>
        <w:tblStyle w:val="af1"/>
        <w:tblW w:w="4932" w:type="pc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5"/>
        <w:gridCol w:w="93"/>
        <w:gridCol w:w="4976"/>
      </w:tblGrid>
      <w:tr w:rsidR="00415707" w:rsidTr="000E322C">
        <w:trPr>
          <w:trHeight w:val="5569"/>
        </w:trPr>
        <w:tc>
          <w:tcPr>
            <w:tcW w:w="2545" w:type="pct"/>
          </w:tcPr>
          <w:p w:rsidR="0018750E" w:rsidRPr="0018750E" w:rsidRDefault="0018750E" w:rsidP="0018750E">
            <w:pPr>
              <w:wordWrap/>
              <w:adjustRightInd w:val="0"/>
              <w:spacing w:afterLines="0" w:line="240" w:lineRule="auto"/>
              <w:jc w:val="left"/>
              <w:rPr>
                <w:rFonts w:asciiTheme="minorHAnsi" w:eastAsiaTheme="minorHAnsi" w:hAnsiTheme="minorHAnsi" w:cs="Helvetica-Bold"/>
                <w:b/>
                <w:bCs/>
                <w:kern w:val="0"/>
                <w:sz w:val="21"/>
                <w:szCs w:val="21"/>
              </w:rPr>
            </w:pPr>
            <w:r w:rsidRPr="0018750E">
              <w:rPr>
                <w:rFonts w:asciiTheme="minorHAnsi" w:eastAsiaTheme="minorHAnsi" w:hAnsiTheme="minorHAnsi" w:cs="Helvetica-Bold"/>
                <w:b/>
                <w:bCs/>
                <w:kern w:val="0"/>
                <w:sz w:val="21"/>
                <w:szCs w:val="21"/>
              </w:rPr>
              <w:t>Pan</w:t>
            </w:r>
          </w:p>
          <w:tbl>
            <w:tblPr>
              <w:tblStyle w:val="af1"/>
              <w:tblW w:w="4966" w:type="dxa"/>
              <w:tblInd w:w="13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8"/>
              <w:gridCol w:w="1539"/>
              <w:gridCol w:w="1539"/>
            </w:tblGrid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Angle (degrees)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Left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Right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18750E" w:rsidRPr="0018750E" w:rsidRDefault="004964C4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YYYY</w:t>
                  </w:r>
                  <w:r w:rsidR="0018750E"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 xml:space="preserve"> values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</w:tcPr>
                <w:p w:rsidR="0018750E" w:rsidRPr="0018750E" w:rsidRDefault="004964C4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YYYY</w:t>
                  </w: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 xml:space="preserve"> </w:t>
                  </w:r>
                  <w:r w:rsidR="0018750E"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values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0000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4710F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000</w:t>
                  </w:r>
                  <w:r w:rsidR="0018750E"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tabs>
                      <w:tab w:val="left" w:pos="774"/>
                    </w:tabs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014D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4710F" w:rsidRDefault="0075263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14710F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FEB3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029A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4710F" w:rsidRDefault="0075263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14710F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FD66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03E7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4710F" w:rsidRDefault="0075263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14710F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FC19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0535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4710F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FACB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0682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F97E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07CF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F831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091D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F6E3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0A6A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F596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0BB7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F449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0D05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F2FB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0E52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F1AE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0F9F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F061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DA13F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DA13FD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10ED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EF13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75263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123A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EDC6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75263E" w:rsidRDefault="0075263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75263E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1387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EC79</w:t>
                  </w:r>
                </w:p>
              </w:tc>
            </w:tr>
            <w:tr w:rsidR="0018750E" w:rsidRPr="00973048" w:rsidTr="000E322C">
              <w:trPr>
                <w:trHeight w:val="239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75263E" w:rsidRDefault="0075263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75263E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14D5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EB2B</w:t>
                  </w:r>
                </w:p>
              </w:tc>
            </w:tr>
            <w:tr w:rsidR="0018750E" w:rsidRPr="00973048" w:rsidTr="000E322C">
              <w:trPr>
                <w:trHeight w:val="246"/>
              </w:trPr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170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50E" w:rsidRPr="0075263E" w:rsidRDefault="0075263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ajorHAnsi" w:eastAsiaTheme="majorHAnsi" w:hAnsiTheme="majorHAnsi" w:cs="Times-Roman"/>
                      <w:kern w:val="0"/>
                      <w:szCs w:val="18"/>
                    </w:rPr>
                  </w:pPr>
                  <w:r w:rsidRPr="0075263E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1622</w:t>
                  </w:r>
                </w:p>
              </w:tc>
              <w:tc>
                <w:tcPr>
                  <w:tcW w:w="0" w:type="auto"/>
                  <w:tcBorders>
                    <w:left w:val="single" w:sz="4" w:space="0" w:color="auto"/>
                  </w:tcBorders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A11EFD">
                    <w:rPr>
                      <w:rFonts w:asciiTheme="majorHAnsi" w:eastAsiaTheme="majorHAnsi" w:hAnsiTheme="majorHAnsi" w:cs="Helvetica-Bold"/>
                      <w:bCs/>
                      <w:kern w:val="0"/>
                      <w:szCs w:val="18"/>
                    </w:rPr>
                    <w:t>E9DE</w:t>
                  </w:r>
                </w:p>
              </w:tc>
            </w:tr>
          </w:tbl>
          <w:p w:rsidR="0018750E" w:rsidRPr="0018750E" w:rsidRDefault="0018750E" w:rsidP="00973048">
            <w:pPr>
              <w:wordWrap/>
              <w:adjustRightInd w:val="0"/>
              <w:spacing w:afterLines="0" w:line="240" w:lineRule="auto"/>
              <w:jc w:val="left"/>
              <w:rPr>
                <w:rFonts w:ascii="Helvetica-Bold" w:eastAsia="맑은 고딕" w:hAnsi="Helvetica-Bold" w:cs="Helvetica-Bold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45" w:type="pct"/>
          </w:tcPr>
          <w:p w:rsidR="0018750E" w:rsidRPr="0018750E" w:rsidRDefault="0018750E" w:rsidP="00973048">
            <w:pPr>
              <w:wordWrap/>
              <w:adjustRightInd w:val="0"/>
              <w:spacing w:afterLines="0" w:line="240" w:lineRule="auto"/>
              <w:jc w:val="left"/>
              <w:rPr>
                <w:rFonts w:ascii="굴림체" w:eastAsia="굴림체" w:hAnsi="굴림체" w:cs="Helvetica-Bold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410" w:type="pct"/>
          </w:tcPr>
          <w:p w:rsidR="0018750E" w:rsidRPr="0018750E" w:rsidRDefault="0018750E" w:rsidP="0018750E">
            <w:pPr>
              <w:wordWrap/>
              <w:adjustRightInd w:val="0"/>
              <w:spacing w:afterLines="0" w:line="240" w:lineRule="auto"/>
              <w:jc w:val="left"/>
              <w:rPr>
                <w:rFonts w:asciiTheme="minorHAnsi" w:eastAsiaTheme="minorHAnsi" w:hAnsiTheme="minorHAnsi" w:cs="Helvetica-Bold"/>
                <w:b/>
                <w:bCs/>
                <w:kern w:val="0"/>
                <w:sz w:val="21"/>
                <w:szCs w:val="21"/>
              </w:rPr>
            </w:pPr>
            <w:r w:rsidRPr="0018750E">
              <w:rPr>
                <w:rFonts w:asciiTheme="minorHAnsi" w:eastAsiaTheme="minorHAnsi" w:hAnsiTheme="minorHAnsi" w:cs="Helvetica-Bold"/>
                <w:b/>
                <w:bCs/>
                <w:kern w:val="0"/>
                <w:sz w:val="21"/>
                <w:szCs w:val="21"/>
              </w:rPr>
              <w:t>Tilt</w:t>
            </w:r>
          </w:p>
          <w:tbl>
            <w:tblPr>
              <w:tblStyle w:val="af1"/>
              <w:tblpPr w:leftFromText="142" w:rightFromText="142" w:vertAnchor="page" w:horzAnchor="page" w:tblpX="993" w:tblpY="474"/>
              <w:tblOverlap w:val="never"/>
              <w:tblW w:w="482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7"/>
              <w:gridCol w:w="1701"/>
              <w:gridCol w:w="1701"/>
            </w:tblGrid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  <w:vMerge w:val="restart"/>
                  <w:shd w:val="clear" w:color="auto" w:fill="BFBFBF" w:themeFill="background1" w:themeFillShade="BF"/>
                  <w:vAlign w:val="center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Angle (degrees)</w:t>
                  </w: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Up</w:t>
                  </w: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Down</w:t>
                  </w:r>
                </w:p>
              </w:tc>
            </w:tr>
            <w:tr w:rsidR="0018750E" w:rsidRPr="00973048" w:rsidTr="000E322C">
              <w:trPr>
                <w:trHeight w:val="198"/>
              </w:trPr>
              <w:tc>
                <w:tcPr>
                  <w:tcW w:w="1427" w:type="dxa"/>
                  <w:vMerge/>
                  <w:shd w:val="clear" w:color="auto" w:fill="BFBFBF" w:themeFill="background1" w:themeFillShade="BF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:rsidR="0018750E" w:rsidRPr="0018750E" w:rsidRDefault="004964C4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ZZZZ</w:t>
                  </w:r>
                  <w:r w:rsidR="0018750E"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 xml:space="preserve"> values</w:t>
                  </w: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:rsidR="0018750E" w:rsidRPr="0018750E" w:rsidRDefault="004964C4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>ZZZZ</w:t>
                  </w:r>
                  <w:r w:rsidR="0018750E" w:rsidRPr="0018750E">
                    <w:rPr>
                      <w:rFonts w:asciiTheme="minorEastAsia" w:eastAsiaTheme="minorEastAsia" w:hAnsiTheme="minorEastAsia" w:cs="Helvetica-Bold"/>
                      <w:b/>
                      <w:bCs/>
                      <w:kern w:val="0"/>
                      <w:szCs w:val="18"/>
                    </w:rPr>
                    <w:t xml:space="preserve"> values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8750E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18750E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 w:hint="eastAsia"/>
                      <w:kern w:val="0"/>
                      <w:szCs w:val="18"/>
                    </w:rPr>
                    <w:t>0000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 w:hint="eastAsia"/>
                      <w:kern w:val="0"/>
                      <w:szCs w:val="18"/>
                    </w:rPr>
                    <w:t>0000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00A6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FF5A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014D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FEB3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01F3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FE0D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3426D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20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029A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FD66</w:t>
                  </w:r>
                </w:p>
              </w:tc>
            </w:tr>
            <w:tr w:rsidR="0018750E" w:rsidRPr="00973048" w:rsidTr="000E322C">
              <w:trPr>
                <w:trHeight w:val="198"/>
              </w:trPr>
              <w:tc>
                <w:tcPr>
                  <w:tcW w:w="1427" w:type="dxa"/>
                </w:tcPr>
                <w:p w:rsidR="0018750E" w:rsidRPr="0018750E" w:rsidRDefault="0013426D" w:rsidP="0013426D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25</w:t>
                  </w:r>
                </w:p>
              </w:tc>
              <w:tc>
                <w:tcPr>
                  <w:tcW w:w="1701" w:type="dxa"/>
                </w:tcPr>
                <w:p w:rsidR="0018750E" w:rsidRPr="0018750E" w:rsidRDefault="00E36FCF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FCBF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3426D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:rsidR="0018750E" w:rsidRPr="0018750E" w:rsidRDefault="00E36FCF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FC19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3426D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35</w:t>
                  </w:r>
                </w:p>
              </w:tc>
              <w:tc>
                <w:tcPr>
                  <w:tcW w:w="1701" w:type="dxa"/>
                </w:tcPr>
                <w:p w:rsidR="0018750E" w:rsidRPr="0018750E" w:rsidRDefault="00E36FCF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FB72</w:t>
                  </w:r>
                </w:p>
              </w:tc>
            </w:tr>
            <w:tr w:rsidR="0018750E" w:rsidRPr="00973048" w:rsidTr="000E322C">
              <w:trPr>
                <w:trHeight w:val="191"/>
              </w:trPr>
              <w:tc>
                <w:tcPr>
                  <w:tcW w:w="1427" w:type="dxa"/>
                </w:tcPr>
                <w:p w:rsidR="0018750E" w:rsidRPr="0018750E" w:rsidRDefault="0013426D" w:rsidP="0013426D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40</w:t>
                  </w:r>
                </w:p>
              </w:tc>
              <w:tc>
                <w:tcPr>
                  <w:tcW w:w="1701" w:type="dxa"/>
                </w:tcPr>
                <w:p w:rsidR="0018750E" w:rsidRPr="0018750E" w:rsidRDefault="00E36FCF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18750E" w:rsidRPr="0018750E" w:rsidRDefault="00972DA6" w:rsidP="0018750E">
                  <w:pPr>
                    <w:wordWrap/>
                    <w:adjustRightInd w:val="0"/>
                    <w:spacing w:afterLines="0" w:line="240" w:lineRule="auto"/>
                    <w:jc w:val="center"/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</w:pPr>
                  <w:r w:rsidRPr="00972DA6">
                    <w:rPr>
                      <w:rFonts w:asciiTheme="minorEastAsia" w:eastAsiaTheme="minorEastAsia" w:hAnsiTheme="minorEastAsia" w:cs="Times-Roman"/>
                      <w:kern w:val="0"/>
                      <w:szCs w:val="18"/>
                    </w:rPr>
                    <w:t>FACB</w:t>
                  </w:r>
                </w:p>
              </w:tc>
            </w:tr>
          </w:tbl>
          <w:p w:rsidR="0018750E" w:rsidRPr="00402C7B" w:rsidRDefault="0018750E" w:rsidP="00973048">
            <w:pPr>
              <w:wordWrap/>
              <w:adjustRightInd w:val="0"/>
              <w:spacing w:afterLines="0" w:line="240" w:lineRule="auto"/>
              <w:jc w:val="left"/>
              <w:rPr>
                <w:rFonts w:ascii="Helvetica-Bold" w:eastAsia="맑은 고딕" w:hAnsi="Helvetica-Bold" w:cs="Helvetica-Bold"/>
                <w:b/>
                <w:bCs/>
                <w:kern w:val="0"/>
                <w:sz w:val="21"/>
                <w:szCs w:val="21"/>
              </w:rPr>
            </w:pPr>
          </w:p>
          <w:p w:rsidR="00402C7B" w:rsidRPr="00402C7B" w:rsidRDefault="00402C7B" w:rsidP="000B19AE">
            <w:pPr>
              <w:wordWrap/>
              <w:adjustRightInd w:val="0"/>
              <w:spacing w:afterLines="0" w:line="240" w:lineRule="auto"/>
              <w:jc w:val="left"/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</w:pPr>
            <w:r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 xml:space="preserve">[ </w:t>
            </w:r>
            <w:r w:rsidRPr="00402C7B"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>Position Value</w:t>
            </w:r>
            <w:r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 xml:space="preserve"> </w:t>
            </w:r>
            <w:r w:rsidRPr="00402C7B"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>= (</w:t>
            </w:r>
            <w:r w:rsidR="000B19AE" w:rsidRPr="000B19AE"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>Angle</w:t>
            </w:r>
            <w:r w:rsidRPr="00402C7B"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 xml:space="preserve"> * 8533) &gt;&gt; 8</w:t>
            </w:r>
            <w:r>
              <w:rPr>
                <w:rFonts w:ascii="Consolas" w:eastAsia="맑은 고딕" w:hAnsi="Consolas" w:cs="Consolas"/>
                <w:b/>
                <w:bCs/>
                <w:kern w:val="0"/>
                <w:sz w:val="21"/>
                <w:szCs w:val="21"/>
              </w:rPr>
              <w:t xml:space="preserve"> ]</w:t>
            </w:r>
          </w:p>
        </w:tc>
      </w:tr>
    </w:tbl>
    <w:p w:rsidR="0018750E" w:rsidRDefault="0018750E" w:rsidP="0097304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F15572" w:rsidRDefault="00F15572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4743D" w:rsidRDefault="00A4743D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546918" w:rsidRDefault="0054691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BB2C3D" w:rsidRDefault="00BB2C3D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BB2C3D" w:rsidRDefault="00BB2C3D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BB2C3D" w:rsidRDefault="00BB2C3D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A26C58" w:rsidRPr="00546918" w:rsidRDefault="00A26C58" w:rsidP="00546918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A26C58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Focus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800"/>
      </w:tblGrid>
      <w:tr w:rsidR="00A26C58" w:rsidRPr="00730AD1" w:rsidTr="00730AD1">
        <w:trPr>
          <w:trHeight w:val="256"/>
        </w:trPr>
        <w:tc>
          <w:tcPr>
            <w:tcW w:w="1696" w:type="dxa"/>
            <w:shd w:val="clear" w:color="auto" w:fill="A6A6A6" w:themeFill="background1" w:themeFillShade="A6"/>
          </w:tcPr>
          <w:p w:rsidR="00A26C58" w:rsidRPr="00730AD1" w:rsidRDefault="00A26C58" w:rsidP="00A26C58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/>
                <w:bCs/>
                <w:kern w:val="0"/>
                <w:sz w:val="21"/>
                <w:szCs w:val="21"/>
              </w:rPr>
            </w:pPr>
            <w:r w:rsidRPr="00730AD1">
              <w:rPr>
                <w:rFonts w:ascii="맑은 고딕" w:eastAsia="맑은 고딕" w:hAnsi="맑은 고딕" w:hint="eastAsia"/>
                <w:b/>
                <w:color w:val="000000"/>
                <w:sz w:val="22"/>
              </w:rPr>
              <w:t>Focus Ratio</w:t>
            </w:r>
          </w:p>
        </w:tc>
        <w:tc>
          <w:tcPr>
            <w:tcW w:w="2076" w:type="dxa"/>
            <w:gridSpan w:val="2"/>
            <w:shd w:val="clear" w:color="auto" w:fill="A6A6A6" w:themeFill="background1" w:themeFillShade="A6"/>
            <w:vAlign w:val="bottom"/>
          </w:tcPr>
          <w:p w:rsidR="00A26C58" w:rsidRPr="00730AD1" w:rsidRDefault="00A26C58" w:rsidP="00730AD1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 w:val="22"/>
              </w:rPr>
            </w:pPr>
            <w:r w:rsidRPr="00730AD1">
              <w:rPr>
                <w:rFonts w:ascii="맑은 고딕" w:eastAsia="맑은 고딕" w:hAnsi="맑은 고딕" w:hint="eastAsia"/>
                <w:b/>
                <w:color w:val="000000"/>
                <w:sz w:val="22"/>
              </w:rPr>
              <w:t>Focus Distance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0x1000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2000</w:t>
            </w:r>
          </w:p>
        </w:tc>
        <w:tc>
          <w:tcPr>
            <w:tcW w:w="800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∞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0x2000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1460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14.6m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0x3000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630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6.3m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0x4000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3900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3.9</w:t>
            </w:r>
            <w:r w:rsidR="00D95097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0x5000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280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2.8</w:t>
            </w: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0x6000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220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2.</w:t>
            </w: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2</w:t>
            </w: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0x7000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170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1.7m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0x8000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140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1.4m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0x9000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120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1.2m</w:t>
            </w:r>
          </w:p>
        </w:tc>
      </w:tr>
      <w:tr w:rsidR="00A26C58" w:rsidRPr="000C295F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0xA000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100</w:t>
            </w:r>
          </w:p>
        </w:tc>
        <w:tc>
          <w:tcPr>
            <w:tcW w:w="800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1.0</w:t>
            </w:r>
            <w:r w:rsidR="00A26C58"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0xB000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90</w:t>
            </w:r>
          </w:p>
        </w:tc>
        <w:tc>
          <w:tcPr>
            <w:tcW w:w="800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0.</w:t>
            </w: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9</w:t>
            </w: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0xC000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80</w:t>
            </w:r>
          </w:p>
        </w:tc>
        <w:tc>
          <w:tcPr>
            <w:tcW w:w="800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0.8m</w:t>
            </w:r>
          </w:p>
        </w:tc>
      </w:tr>
      <w:tr w:rsidR="00A26C58" w:rsidTr="00730AD1">
        <w:tc>
          <w:tcPr>
            <w:tcW w:w="1696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2000</w:t>
            </w:r>
          </w:p>
        </w:tc>
        <w:tc>
          <w:tcPr>
            <w:tcW w:w="1276" w:type="dxa"/>
          </w:tcPr>
          <w:p w:rsidR="00A26C58" w:rsidRPr="00730AD1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2000</w:t>
            </w:r>
          </w:p>
        </w:tc>
        <w:tc>
          <w:tcPr>
            <w:tcW w:w="800" w:type="dxa"/>
          </w:tcPr>
          <w:p w:rsidR="00A26C58" w:rsidRPr="00730AD1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730AD1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∞</w:t>
            </w:r>
          </w:p>
        </w:tc>
      </w:tr>
      <w:tr w:rsidR="00A26C58" w:rsidTr="00730AD1">
        <w:tc>
          <w:tcPr>
            <w:tcW w:w="1696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1800</w:t>
            </w:r>
          </w:p>
        </w:tc>
        <w:tc>
          <w:tcPr>
            <w:tcW w:w="1276" w:type="dxa"/>
          </w:tcPr>
          <w:p w:rsidR="00A26C58" w:rsidRPr="000C295F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1800</w:t>
            </w:r>
          </w:p>
        </w:tc>
        <w:tc>
          <w:tcPr>
            <w:tcW w:w="800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1</w:t>
            </w: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.8m</w:t>
            </w:r>
          </w:p>
        </w:tc>
      </w:tr>
      <w:tr w:rsidR="00A26C58" w:rsidTr="00730AD1">
        <w:tc>
          <w:tcPr>
            <w:tcW w:w="1696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…</w:t>
            </w:r>
            <w:r w:rsidR="00730AD1" w:rsidRPr="000C295F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.</w:t>
            </w:r>
          </w:p>
        </w:tc>
        <w:tc>
          <w:tcPr>
            <w:tcW w:w="1276" w:type="dxa"/>
          </w:tcPr>
          <w:p w:rsidR="00A26C58" w:rsidRPr="000C295F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…</w:t>
            </w:r>
          </w:p>
        </w:tc>
        <w:tc>
          <w:tcPr>
            <w:tcW w:w="800" w:type="dxa"/>
          </w:tcPr>
          <w:p w:rsidR="00A26C58" w:rsidRPr="000C295F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…</w:t>
            </w:r>
          </w:p>
        </w:tc>
      </w:tr>
      <w:tr w:rsidR="00A26C58" w:rsidTr="00730AD1">
        <w:tc>
          <w:tcPr>
            <w:tcW w:w="1696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90</w:t>
            </w:r>
          </w:p>
        </w:tc>
        <w:tc>
          <w:tcPr>
            <w:tcW w:w="1276" w:type="dxa"/>
          </w:tcPr>
          <w:p w:rsidR="00A26C58" w:rsidRPr="000C295F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90</w:t>
            </w:r>
          </w:p>
        </w:tc>
        <w:tc>
          <w:tcPr>
            <w:tcW w:w="800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0.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  <w:t>9</w:t>
            </w: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m</w:t>
            </w:r>
          </w:p>
        </w:tc>
      </w:tr>
      <w:tr w:rsidR="00A26C58" w:rsidTr="00730AD1">
        <w:tc>
          <w:tcPr>
            <w:tcW w:w="1696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80</w:t>
            </w:r>
          </w:p>
        </w:tc>
        <w:tc>
          <w:tcPr>
            <w:tcW w:w="1276" w:type="dxa"/>
          </w:tcPr>
          <w:p w:rsidR="00A26C58" w:rsidRPr="000C295F" w:rsidRDefault="00730AD1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80</w:t>
            </w:r>
          </w:p>
        </w:tc>
        <w:tc>
          <w:tcPr>
            <w:tcW w:w="800" w:type="dxa"/>
          </w:tcPr>
          <w:p w:rsidR="00A26C58" w:rsidRPr="000C295F" w:rsidRDefault="00A26C58" w:rsidP="00730AD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 w:val="21"/>
                <w:szCs w:val="21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 w:val="21"/>
                <w:szCs w:val="21"/>
              </w:rPr>
              <w:t>0.8m</w:t>
            </w:r>
          </w:p>
        </w:tc>
      </w:tr>
    </w:tbl>
    <w:p w:rsidR="00A26C58" w:rsidRPr="00A26C58" w:rsidRDefault="00A26C58" w:rsidP="00F15572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730AD1" w:rsidRDefault="00730AD1" w:rsidP="00730AD1">
      <w:pPr>
        <w:widowControl/>
        <w:wordWrap/>
        <w:autoSpaceDE/>
        <w:autoSpaceDN/>
        <w:spacing w:afterLines="0" w:line="240" w:lineRule="auto"/>
        <w:jc w:val="left"/>
        <w:rPr>
          <w:rFonts w:ascii="맑은 고딕" w:eastAsia="맑은 고딕" w:hAnsi="맑은 고딕" w:cs="굴림"/>
          <w:color w:val="000000"/>
          <w:kern w:val="0"/>
          <w:sz w:val="22"/>
        </w:rPr>
      </w:pPr>
      <w:r w:rsidRPr="00730AD1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0x1000 </w:t>
      </w:r>
      <w:proofErr w:type="spellStart"/>
      <w:r w:rsidRPr="00730AD1">
        <w:rPr>
          <w:rFonts w:ascii="맑은 고딕" w:eastAsia="맑은 고딕" w:hAnsi="맑은 고딕" w:cs="굴림" w:hint="eastAsia"/>
          <w:color w:val="000000"/>
          <w:kern w:val="0"/>
          <w:sz w:val="22"/>
        </w:rPr>
        <w:t>이하값이면</w:t>
      </w:r>
      <w:proofErr w:type="spellEnd"/>
      <w:r w:rsidRPr="00730AD1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Direct </w:t>
      </w:r>
    </w:p>
    <w:p w:rsidR="00D3389D" w:rsidRPr="00D95097" w:rsidRDefault="00730AD1" w:rsidP="00D3389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AE Shutter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p w:rsidR="00730AD1" w:rsidRPr="00D3389D" w:rsidRDefault="00730AD1" w:rsidP="00730AD1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859"/>
      </w:tblGrid>
      <w:tr w:rsidR="00730AD1" w:rsidRPr="000C295F" w:rsidTr="00D95097">
        <w:trPr>
          <w:trHeight w:val="256"/>
        </w:trPr>
        <w:tc>
          <w:tcPr>
            <w:tcW w:w="1696" w:type="dxa"/>
            <w:shd w:val="clear" w:color="auto" w:fill="A6A6A6" w:themeFill="background1" w:themeFillShade="A6"/>
          </w:tcPr>
          <w:p w:rsidR="00730AD1" w:rsidRPr="000C295F" w:rsidRDefault="00D044F6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18"/>
              </w:rPr>
              <w:t xml:space="preserve">AE </w:t>
            </w:r>
            <w:r w:rsidRPr="000C295F">
              <w:rPr>
                <w:rFonts w:ascii="맑은 고딕" w:eastAsia="맑은 고딕" w:hAnsi="맑은 고딕"/>
                <w:b/>
                <w:color w:val="000000"/>
                <w:szCs w:val="18"/>
              </w:rPr>
              <w:t>Shutter</w:t>
            </w:r>
          </w:p>
        </w:tc>
        <w:tc>
          <w:tcPr>
            <w:tcW w:w="2135" w:type="dxa"/>
            <w:gridSpan w:val="2"/>
            <w:shd w:val="clear" w:color="auto" w:fill="A6A6A6" w:themeFill="background1" w:themeFillShade="A6"/>
            <w:vAlign w:val="bottom"/>
          </w:tcPr>
          <w:p w:rsidR="00730AD1" w:rsidRPr="000C295F" w:rsidRDefault="00D044F6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맑은 고딕" w:eastAsia="맑은 고딕" w:hAnsi="맑은 고딕"/>
                <w:b/>
                <w:color w:val="000000"/>
                <w:kern w:val="0"/>
                <w:szCs w:val="18"/>
              </w:rPr>
            </w:pPr>
            <w:r>
              <w:rPr>
                <w:rFonts w:ascii="맑은 고딕" w:eastAsia="맑은 고딕" w:hAnsi="맑은 고딕"/>
                <w:b/>
                <w:color w:val="000000"/>
                <w:szCs w:val="18"/>
              </w:rPr>
              <w:t xml:space="preserve">AE </w:t>
            </w:r>
            <w:r w:rsidR="00730AD1" w:rsidRPr="000C295F">
              <w:rPr>
                <w:rFonts w:ascii="맑은 고딕" w:eastAsia="맑은 고딕" w:hAnsi="맑은 고딕"/>
                <w:b/>
                <w:color w:val="000000"/>
                <w:szCs w:val="18"/>
              </w:rPr>
              <w:t>Shutter</w:t>
            </w:r>
            <w:r w:rsidR="00730AD1" w:rsidRPr="000C295F">
              <w:rPr>
                <w:rFonts w:ascii="맑은 고딕" w:eastAsia="맑은 고딕" w:hAnsi="맑은 고딕" w:hint="eastAsia"/>
                <w:b/>
                <w:color w:val="000000"/>
                <w:szCs w:val="18"/>
              </w:rPr>
              <w:t xml:space="preserve"> Distance</w:t>
            </w:r>
          </w:p>
        </w:tc>
      </w:tr>
      <w:tr w:rsidR="00730AD1" w:rsidRPr="000C295F" w:rsidTr="00D95097">
        <w:tc>
          <w:tcPr>
            <w:tcW w:w="1696" w:type="dxa"/>
          </w:tcPr>
          <w:p w:rsidR="00730AD1" w:rsidRPr="000C295F" w:rsidRDefault="00A2415C" w:rsidP="0099500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0x00</w:t>
            </w:r>
          </w:p>
        </w:tc>
        <w:tc>
          <w:tcPr>
            <w:tcW w:w="1276" w:type="dxa"/>
          </w:tcPr>
          <w:p w:rsidR="00730AD1" w:rsidRPr="000C295F" w:rsidRDefault="00E4093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4</w:t>
            </w:r>
          </w:p>
        </w:tc>
        <w:tc>
          <w:tcPr>
            <w:tcW w:w="859" w:type="dxa"/>
          </w:tcPr>
          <w:p w:rsidR="00730AD1" w:rsidRPr="000C295F" w:rsidRDefault="00E4093F" w:rsidP="00995001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1/4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8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1/8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2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15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1/15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</w:t>
            </w: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4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34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34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5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40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40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0x06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48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/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48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0x07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50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</w:t>
            </w:r>
            <w:r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50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0x08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60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1/60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0x09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75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1/75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0x0A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90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/90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0x0B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0x0C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120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1/120</w:t>
            </w:r>
          </w:p>
        </w:tc>
      </w:tr>
      <w:tr w:rsidR="00A2415C" w:rsidRPr="000C295F" w:rsidTr="00D95097">
        <w:trPr>
          <w:trHeight w:val="138"/>
        </w:trPr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0x0D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150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1/150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0x0E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180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1/</w:t>
            </w: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180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0x0F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210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1/210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0x10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250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1/250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0x11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1/300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0x12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360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1/360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0x13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420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1/420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0x14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500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1/500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5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600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1/600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0x16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720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1/720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0x17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840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1/840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</w:t>
            </w: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8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1000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1/1000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0x19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1200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1/1200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0x1A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1400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1/1400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0x1B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1700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1/170</w:t>
            </w:r>
            <w:r w:rsidRPr="000C295F"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  <w:t>0</w:t>
            </w:r>
          </w:p>
        </w:tc>
      </w:tr>
      <w:tr w:rsidR="00A2415C" w:rsidRPr="000C295F" w:rsidTr="00D95097">
        <w:tc>
          <w:tcPr>
            <w:tcW w:w="169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0x1C</w:t>
            </w:r>
          </w:p>
        </w:tc>
        <w:tc>
          <w:tcPr>
            <w:tcW w:w="1276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2000</w:t>
            </w:r>
          </w:p>
        </w:tc>
        <w:tc>
          <w:tcPr>
            <w:tcW w:w="859" w:type="dxa"/>
          </w:tcPr>
          <w:p w:rsidR="00A2415C" w:rsidRPr="000C295F" w:rsidRDefault="00A2415C" w:rsidP="00A2415C">
            <w:pPr>
              <w:wordWrap/>
              <w:adjustRightInd w:val="0"/>
              <w:spacing w:afterLines="0" w:line="240" w:lineRule="auto"/>
              <w:jc w:val="center"/>
              <w:rPr>
                <w:rFonts w:ascii="Helvetica-Bold" w:eastAsia="맑은 고딕" w:hAnsi="Helvetica-Bold" w:cs="Helvetica-Bold"/>
                <w:bCs/>
                <w:kern w:val="0"/>
                <w:szCs w:val="18"/>
              </w:rPr>
            </w:pPr>
            <w:r w:rsidRPr="000C295F">
              <w:rPr>
                <w:rFonts w:ascii="Helvetica-Bold" w:eastAsia="맑은 고딕" w:hAnsi="Helvetica-Bold" w:cs="Helvetica-Bold" w:hint="eastAsia"/>
                <w:bCs/>
                <w:kern w:val="0"/>
                <w:szCs w:val="18"/>
              </w:rPr>
              <w:t>1/2000</w:t>
            </w:r>
          </w:p>
        </w:tc>
      </w:tr>
    </w:tbl>
    <w:p w:rsidR="00BB2C3D" w:rsidRDefault="00BB2C3D" w:rsidP="00D3389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맑은 고딕" w:eastAsia="맑은 고딕" w:hAnsi="맑은 고딕" w:cs="굴림"/>
          <w:color w:val="000000"/>
          <w:kern w:val="0"/>
          <w:sz w:val="22"/>
        </w:rPr>
      </w:pPr>
    </w:p>
    <w:p w:rsidR="00D3389D" w:rsidRPr="00D95097" w:rsidRDefault="00D95097" w:rsidP="00D3389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AE 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Gain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p w:rsidR="00D95097" w:rsidRPr="00D3389D" w:rsidRDefault="00D95097" w:rsidP="00D95097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859"/>
      </w:tblGrid>
      <w:tr w:rsidR="00D95097" w:rsidRPr="000C295F" w:rsidTr="0087033D">
        <w:trPr>
          <w:trHeight w:val="256"/>
        </w:trPr>
        <w:tc>
          <w:tcPr>
            <w:tcW w:w="1696" w:type="dxa"/>
            <w:shd w:val="clear" w:color="auto" w:fill="A6A6A6" w:themeFill="background1" w:themeFillShade="A6"/>
          </w:tcPr>
          <w:p w:rsidR="00D95097" w:rsidRPr="000C295F" w:rsidRDefault="00D95097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Gain Ratio</w:t>
            </w:r>
          </w:p>
        </w:tc>
        <w:tc>
          <w:tcPr>
            <w:tcW w:w="2135" w:type="dxa"/>
            <w:gridSpan w:val="2"/>
            <w:shd w:val="clear" w:color="auto" w:fill="A6A6A6" w:themeFill="background1" w:themeFillShade="A6"/>
            <w:vAlign w:val="bottom"/>
          </w:tcPr>
          <w:p w:rsidR="00D95097" w:rsidRPr="000C295F" w:rsidRDefault="00D95097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Gain Distance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-60</w:t>
            </w:r>
          </w:p>
        </w:tc>
        <w:tc>
          <w:tcPr>
            <w:tcW w:w="859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-6dB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-30</w:t>
            </w:r>
          </w:p>
        </w:tc>
        <w:tc>
          <w:tcPr>
            <w:tcW w:w="859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-3dB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</w:t>
            </w:r>
          </w:p>
        </w:tc>
        <w:tc>
          <w:tcPr>
            <w:tcW w:w="859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30</w:t>
            </w:r>
          </w:p>
        </w:tc>
        <w:tc>
          <w:tcPr>
            <w:tcW w:w="859" w:type="dxa"/>
          </w:tcPr>
          <w:p w:rsidR="00D95097" w:rsidRPr="000C295F" w:rsidRDefault="00D95097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4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60</w:t>
            </w:r>
          </w:p>
        </w:tc>
        <w:tc>
          <w:tcPr>
            <w:tcW w:w="859" w:type="dxa"/>
          </w:tcPr>
          <w:p w:rsidR="00D95097" w:rsidRPr="000C295F" w:rsidRDefault="00D95097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5</w:t>
            </w:r>
          </w:p>
        </w:tc>
        <w:tc>
          <w:tcPr>
            <w:tcW w:w="1276" w:type="dxa"/>
          </w:tcPr>
          <w:p w:rsidR="00D95097" w:rsidRPr="000C295F" w:rsidRDefault="00D95097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90</w:t>
            </w:r>
          </w:p>
        </w:tc>
        <w:tc>
          <w:tcPr>
            <w:tcW w:w="859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9dB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120</w:t>
            </w:r>
          </w:p>
        </w:tc>
        <w:tc>
          <w:tcPr>
            <w:tcW w:w="859" w:type="dxa"/>
          </w:tcPr>
          <w:p w:rsidR="00D95097" w:rsidRPr="000C295F" w:rsidRDefault="00D95097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12dB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7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150</w:t>
            </w:r>
          </w:p>
        </w:tc>
        <w:tc>
          <w:tcPr>
            <w:tcW w:w="859" w:type="dxa"/>
          </w:tcPr>
          <w:p w:rsidR="00D95097" w:rsidRPr="000C295F" w:rsidRDefault="00D95097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15dB</w:t>
            </w:r>
          </w:p>
        </w:tc>
      </w:tr>
      <w:tr w:rsidR="00D95097" w:rsidRPr="000C295F" w:rsidTr="0087033D">
        <w:trPr>
          <w:trHeight w:val="138"/>
        </w:trPr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8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180</w:t>
            </w:r>
          </w:p>
        </w:tc>
        <w:tc>
          <w:tcPr>
            <w:tcW w:w="859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18dB</w:t>
            </w:r>
          </w:p>
        </w:tc>
      </w:tr>
      <w:tr w:rsidR="00D95097" w:rsidRPr="000C295F" w:rsidTr="0087033D">
        <w:tc>
          <w:tcPr>
            <w:tcW w:w="169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9</w:t>
            </w:r>
          </w:p>
        </w:tc>
        <w:tc>
          <w:tcPr>
            <w:tcW w:w="1276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210</w:t>
            </w:r>
          </w:p>
        </w:tc>
        <w:tc>
          <w:tcPr>
            <w:tcW w:w="859" w:type="dxa"/>
          </w:tcPr>
          <w:p w:rsidR="00D95097" w:rsidRPr="000C295F" w:rsidRDefault="00D95097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21dB</w:t>
            </w:r>
          </w:p>
        </w:tc>
      </w:tr>
    </w:tbl>
    <w:p w:rsidR="00A4743D" w:rsidRPr="000C295F" w:rsidRDefault="00A4743D" w:rsidP="00A26C58">
      <w:pPr>
        <w:wordWrap/>
        <w:adjustRightInd w:val="0"/>
        <w:spacing w:afterLines="0" w:line="240" w:lineRule="auto"/>
        <w:jc w:val="left"/>
        <w:rPr>
          <w:rFonts w:ascii="Verdana" w:eastAsia="맑은 고딕" w:hAnsi="Verdana" w:cs="Helvetica-Bold"/>
          <w:b/>
          <w:bCs/>
          <w:kern w:val="0"/>
          <w:szCs w:val="18"/>
        </w:rPr>
      </w:pPr>
    </w:p>
    <w:p w:rsidR="00D925F0" w:rsidRPr="00D95097" w:rsidRDefault="00D925F0" w:rsidP="00D925F0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AE </w:t>
      </w:r>
      <w:proofErr w:type="spellStart"/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GainLimit</w:t>
      </w:r>
      <w:proofErr w:type="spellEnd"/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065"/>
        <w:gridCol w:w="907"/>
        <w:gridCol w:w="859"/>
      </w:tblGrid>
      <w:tr w:rsidR="00017E0E" w:rsidRPr="000C295F" w:rsidTr="00017E0E">
        <w:trPr>
          <w:trHeight w:val="256"/>
        </w:trPr>
        <w:tc>
          <w:tcPr>
            <w:tcW w:w="2065" w:type="dxa"/>
            <w:shd w:val="clear" w:color="auto" w:fill="A6A6A6" w:themeFill="background1" w:themeFillShade="A6"/>
          </w:tcPr>
          <w:p w:rsidR="00017E0E" w:rsidRPr="000C295F" w:rsidRDefault="00017E0E" w:rsidP="009E3E32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proofErr w:type="spellStart"/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Gain</w:t>
            </w:r>
            <w:r>
              <w:rPr>
                <w:rFonts w:ascii="Verdana" w:eastAsia="맑은 고딕" w:hAnsi="Verdana"/>
                <w:b/>
                <w:color w:val="000000"/>
                <w:szCs w:val="18"/>
              </w:rPr>
              <w:t>Limit</w:t>
            </w:r>
            <w:proofErr w:type="spellEnd"/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 Ratio</w:t>
            </w:r>
          </w:p>
        </w:tc>
        <w:tc>
          <w:tcPr>
            <w:tcW w:w="1766" w:type="dxa"/>
            <w:gridSpan w:val="2"/>
            <w:shd w:val="clear" w:color="auto" w:fill="A6A6A6" w:themeFill="background1" w:themeFillShade="A6"/>
            <w:vAlign w:val="bottom"/>
          </w:tcPr>
          <w:p w:rsidR="00017E0E" w:rsidRPr="000C295F" w:rsidRDefault="00017E0E" w:rsidP="009E3E32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Gain Distance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</w:t>
            </w: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x0F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-60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-6dB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0x0E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-30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-3dB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0x0D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0x0C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0x0B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0x0A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90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9dB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0x09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120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12dB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0x0</w:t>
            </w: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8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150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15dB</w:t>
            </w:r>
          </w:p>
        </w:tc>
      </w:tr>
      <w:tr w:rsidR="00017E0E" w:rsidRPr="000C295F" w:rsidTr="00017E0E">
        <w:trPr>
          <w:trHeight w:val="138"/>
        </w:trPr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0x07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180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18dB</w:t>
            </w:r>
          </w:p>
        </w:tc>
      </w:tr>
      <w:tr w:rsidR="00017E0E" w:rsidRPr="000C295F" w:rsidTr="00017E0E">
        <w:tc>
          <w:tcPr>
            <w:tcW w:w="2065" w:type="dxa"/>
          </w:tcPr>
          <w:p w:rsidR="00017E0E" w:rsidRPr="000C295F" w:rsidRDefault="00017E0E" w:rsidP="00017E0E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0x06</w:t>
            </w:r>
          </w:p>
        </w:tc>
        <w:tc>
          <w:tcPr>
            <w:tcW w:w="907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210</w:t>
            </w:r>
          </w:p>
        </w:tc>
        <w:tc>
          <w:tcPr>
            <w:tcW w:w="859" w:type="dxa"/>
          </w:tcPr>
          <w:p w:rsidR="00017E0E" w:rsidRPr="000C295F" w:rsidRDefault="00017E0E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21dB</w:t>
            </w:r>
          </w:p>
        </w:tc>
      </w:tr>
    </w:tbl>
    <w:p w:rsidR="00D95097" w:rsidRPr="00D925F0" w:rsidRDefault="00D95097" w:rsidP="00A26C5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95097" w:rsidRPr="00D3389D" w:rsidRDefault="00D95097" w:rsidP="00BB2C3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</w:pP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AE 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IRIS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859"/>
        <w:gridCol w:w="2135"/>
      </w:tblGrid>
      <w:tr w:rsidR="000C295F" w:rsidRPr="000C295F" w:rsidTr="00D044F6">
        <w:trPr>
          <w:trHeight w:val="329"/>
        </w:trPr>
        <w:tc>
          <w:tcPr>
            <w:tcW w:w="1696" w:type="dxa"/>
            <w:shd w:val="clear" w:color="auto" w:fill="A6A6A6" w:themeFill="background1" w:themeFillShade="A6"/>
          </w:tcPr>
          <w:p w:rsidR="000C295F" w:rsidRPr="000C295F" w:rsidRDefault="000C295F" w:rsidP="000C295F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r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AE </w:t>
            </w: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IRIS Ratio</w:t>
            </w:r>
          </w:p>
        </w:tc>
        <w:tc>
          <w:tcPr>
            <w:tcW w:w="2135" w:type="dxa"/>
            <w:gridSpan w:val="2"/>
            <w:shd w:val="clear" w:color="auto" w:fill="A6A6A6" w:themeFill="background1" w:themeFillShade="A6"/>
            <w:vAlign w:val="bottom"/>
          </w:tcPr>
          <w:p w:rsidR="000C295F" w:rsidRPr="000C295F" w:rsidRDefault="000C295F" w:rsidP="000C295F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IRIS Distance</w:t>
            </w:r>
          </w:p>
        </w:tc>
        <w:tc>
          <w:tcPr>
            <w:tcW w:w="2135" w:type="dxa"/>
            <w:shd w:val="clear" w:color="auto" w:fill="A6A6A6" w:themeFill="background1" w:themeFillShade="A6"/>
          </w:tcPr>
          <w:p w:rsidR="000C295F" w:rsidRPr="000C295F" w:rsidRDefault="000C295F" w:rsidP="000C295F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0x00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2000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F20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0x01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1600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F16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0x02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1500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F15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0x03</w:t>
            </w:r>
          </w:p>
        </w:tc>
        <w:tc>
          <w:tcPr>
            <w:tcW w:w="1276" w:type="dxa"/>
          </w:tcPr>
          <w:p w:rsidR="000C295F" w:rsidRPr="000C295F" w:rsidRDefault="000C295F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1300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F13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0x04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1200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F12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0x05</w:t>
            </w:r>
          </w:p>
        </w:tc>
        <w:tc>
          <w:tcPr>
            <w:tcW w:w="1276" w:type="dxa"/>
          </w:tcPr>
          <w:p w:rsidR="000C295F" w:rsidRPr="000C295F" w:rsidRDefault="000C295F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1100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F11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XF605 Max</w:t>
            </w: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0x06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1000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F10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0x07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950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F9.5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rPr>
          <w:trHeight w:val="138"/>
        </w:trPr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0x08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870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F8.7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0x09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800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F8.0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D95097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0x0A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730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F7.3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0x0B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670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F6.7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0x0C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620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F6.2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0x0D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560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F5.6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0x0E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520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F5.2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0x0F</w:t>
            </w:r>
          </w:p>
        </w:tc>
        <w:tc>
          <w:tcPr>
            <w:tcW w:w="1276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480</w:t>
            </w:r>
          </w:p>
        </w:tc>
        <w:tc>
          <w:tcPr>
            <w:tcW w:w="859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F4.8</w:t>
            </w:r>
          </w:p>
        </w:tc>
        <w:tc>
          <w:tcPr>
            <w:tcW w:w="2135" w:type="dxa"/>
          </w:tcPr>
          <w:p w:rsidR="000C295F" w:rsidRPr="000C295F" w:rsidRDefault="000C295F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0x10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440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F4.4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0x11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400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F4.0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0x12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370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F3.7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0x13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340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F3.4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0x14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310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F3.1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0x15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280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F2.8</w:t>
            </w:r>
          </w:p>
        </w:tc>
        <w:tc>
          <w:tcPr>
            <w:tcW w:w="2135" w:type="dxa"/>
          </w:tcPr>
          <w:p w:rsidR="000C295F" w:rsidRPr="000C295F" w:rsidRDefault="00746603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color w:val="000000"/>
                <w:szCs w:val="18"/>
              </w:rPr>
              <w:t>XF605 Min</w:t>
            </w: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0x16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260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F2.6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0x17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240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F2.4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0x18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220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F2.2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0C295F" w:rsidRPr="000C295F" w:rsidTr="0087033D">
        <w:tc>
          <w:tcPr>
            <w:tcW w:w="169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0x19</w:t>
            </w:r>
          </w:p>
        </w:tc>
        <w:tc>
          <w:tcPr>
            <w:tcW w:w="1276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190</w:t>
            </w:r>
          </w:p>
        </w:tc>
        <w:tc>
          <w:tcPr>
            <w:tcW w:w="859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 w:cs="Helvetica-Bold"/>
                <w:bCs/>
                <w:kern w:val="0"/>
                <w:szCs w:val="18"/>
              </w:rPr>
              <w:t>F1.9</w:t>
            </w:r>
          </w:p>
        </w:tc>
        <w:tc>
          <w:tcPr>
            <w:tcW w:w="2135" w:type="dxa"/>
          </w:tcPr>
          <w:p w:rsidR="000C295F" w:rsidRPr="000C295F" w:rsidRDefault="000C295F" w:rsidP="000C295F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</w:tbl>
    <w:p w:rsidR="00D95097" w:rsidRDefault="00D95097" w:rsidP="00A26C5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3389D" w:rsidRPr="00D95097" w:rsidRDefault="000C295F" w:rsidP="00D3389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AE 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Level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p w:rsidR="000C295F" w:rsidRPr="00D3389D" w:rsidRDefault="000C295F" w:rsidP="000C295F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276"/>
      </w:tblGrid>
      <w:tr w:rsidR="000C295F" w:rsidRPr="00730AD1" w:rsidTr="000C295F">
        <w:trPr>
          <w:trHeight w:val="256"/>
        </w:trPr>
        <w:tc>
          <w:tcPr>
            <w:tcW w:w="1980" w:type="dxa"/>
            <w:shd w:val="clear" w:color="auto" w:fill="A6A6A6" w:themeFill="background1" w:themeFillShade="A6"/>
          </w:tcPr>
          <w:p w:rsidR="000C295F" w:rsidRPr="000C295F" w:rsidRDefault="000C295F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AE Level Ratio</w:t>
            </w:r>
          </w:p>
        </w:tc>
        <w:tc>
          <w:tcPr>
            <w:tcW w:w="2268" w:type="dxa"/>
            <w:gridSpan w:val="2"/>
            <w:shd w:val="clear" w:color="auto" w:fill="A6A6A6" w:themeFill="background1" w:themeFillShade="A6"/>
            <w:vAlign w:val="bottom"/>
          </w:tcPr>
          <w:p w:rsidR="000C295F" w:rsidRPr="000C295F" w:rsidRDefault="000C295F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kern w:val="0"/>
                <w:szCs w:val="18"/>
              </w:rPr>
            </w:pP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AE Level Distance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-8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-2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-7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-1.75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-6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-1.5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3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-5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-1.25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4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-4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-1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5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-3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-0.75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6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-2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-0.5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7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-1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-0.25</w:t>
            </w:r>
          </w:p>
        </w:tc>
      </w:tr>
      <w:tr w:rsidR="000C295F" w:rsidTr="000C295F">
        <w:trPr>
          <w:trHeight w:val="138"/>
        </w:trPr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8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9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0.25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10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0.5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3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0.75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12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4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D044F6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3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5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1.25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14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6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1.5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15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7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1.75</w:t>
            </w:r>
          </w:p>
        </w:tc>
      </w:tr>
      <w:tr w:rsidR="000C295F" w:rsidTr="000C295F">
        <w:tc>
          <w:tcPr>
            <w:tcW w:w="1980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6</w:t>
            </w:r>
          </w:p>
        </w:tc>
        <w:tc>
          <w:tcPr>
            <w:tcW w:w="992" w:type="dxa"/>
          </w:tcPr>
          <w:p w:rsidR="000C295F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8</w:t>
            </w:r>
          </w:p>
        </w:tc>
        <w:tc>
          <w:tcPr>
            <w:tcW w:w="1276" w:type="dxa"/>
          </w:tcPr>
          <w:p w:rsidR="000C295F" w:rsidRPr="000C295F" w:rsidRDefault="00746603" w:rsidP="00746603">
            <w:pPr>
              <w:wordWrap/>
              <w:adjustRightInd w:val="0"/>
              <w:spacing w:afterLines="0" w:line="240" w:lineRule="auto"/>
              <w:jc w:val="left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AE </w:t>
            </w:r>
            <w:r w:rsidR="00D044F6"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</w:t>
            </w:r>
          </w:p>
        </w:tc>
      </w:tr>
    </w:tbl>
    <w:p w:rsidR="000C295F" w:rsidRPr="00730AD1" w:rsidRDefault="000C295F" w:rsidP="000C295F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044F6" w:rsidRDefault="00D044F6" w:rsidP="00A26C5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3389D" w:rsidRPr="00D95097" w:rsidRDefault="00D044F6" w:rsidP="00D3389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D044F6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WB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proofErr w:type="spellStart"/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R</w:t>
      </w:r>
      <w:r w:rsidRPr="00D044F6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gain</w:t>
      </w:r>
      <w:proofErr w:type="spellEnd"/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/</w:t>
      </w:r>
      <w:proofErr w:type="spellStart"/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Bgain</w:t>
      </w:r>
      <w:proofErr w:type="spellEnd"/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p w:rsidR="00D044F6" w:rsidRPr="00D3389D" w:rsidRDefault="00D044F6" w:rsidP="00D044F6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276"/>
      </w:tblGrid>
      <w:tr w:rsidR="00D044F6" w:rsidRPr="00730AD1" w:rsidTr="00D044F6">
        <w:trPr>
          <w:trHeight w:val="232"/>
        </w:trPr>
        <w:tc>
          <w:tcPr>
            <w:tcW w:w="1980" w:type="dxa"/>
            <w:shd w:val="clear" w:color="auto" w:fill="A6A6A6" w:themeFill="background1" w:themeFillShade="A6"/>
          </w:tcPr>
          <w:p w:rsidR="00D044F6" w:rsidRPr="000C295F" w:rsidRDefault="00D044F6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r w:rsidRPr="00D044F6">
              <w:rPr>
                <w:rFonts w:ascii="Verdana" w:eastAsia="맑은 고딕" w:hAnsi="Verdana"/>
                <w:b/>
                <w:color w:val="000000"/>
                <w:szCs w:val="18"/>
              </w:rPr>
              <w:t>WB gain</w:t>
            </w:r>
            <w:r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 </w:t>
            </w: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Ratio</w:t>
            </w:r>
          </w:p>
        </w:tc>
        <w:tc>
          <w:tcPr>
            <w:tcW w:w="2268" w:type="dxa"/>
            <w:gridSpan w:val="2"/>
            <w:shd w:val="clear" w:color="auto" w:fill="A6A6A6" w:themeFill="background1" w:themeFillShade="A6"/>
            <w:vAlign w:val="bottom"/>
          </w:tcPr>
          <w:p w:rsidR="00D044F6" w:rsidRPr="000C295F" w:rsidRDefault="00D044F6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kern w:val="0"/>
                <w:szCs w:val="18"/>
              </w:rPr>
            </w:pPr>
            <w:r w:rsidRPr="00D044F6">
              <w:rPr>
                <w:rFonts w:ascii="Verdana" w:eastAsia="맑은 고딕" w:hAnsi="Verdana"/>
                <w:b/>
                <w:color w:val="000000"/>
                <w:szCs w:val="18"/>
              </w:rPr>
              <w:t>WB gain</w:t>
            </w:r>
            <w:r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 </w:t>
            </w: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Distance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</w:t>
            </w:r>
          </w:p>
        </w:tc>
        <w:tc>
          <w:tcPr>
            <w:tcW w:w="992" w:type="dxa"/>
          </w:tcPr>
          <w:p w:rsidR="00D044F6" w:rsidRPr="000C295F" w:rsidRDefault="00D044F6" w:rsidP="00D044F6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-50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 </w:t>
            </w: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-49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-48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50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51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1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99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49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rPr>
          <w:trHeight w:val="138"/>
        </w:trPr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100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50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</w:tbl>
    <w:p w:rsidR="00D044F6" w:rsidRDefault="00D044F6" w:rsidP="00A26C5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044F6" w:rsidRDefault="00D044F6" w:rsidP="00A26C5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3389D" w:rsidRPr="00D95097" w:rsidRDefault="00D044F6" w:rsidP="00D3389D">
      <w:pPr>
        <w:widowControl/>
        <w:shd w:val="clear" w:color="auto" w:fill="E8F2FE"/>
        <w:wordWrap/>
        <w:autoSpaceDE/>
        <w:autoSpaceDN/>
        <w:spacing w:afterLines="0" w:line="240" w:lineRule="auto"/>
        <w:jc w:val="left"/>
        <w:rPr>
          <w:rFonts w:ascii="Verdana" w:eastAsia="굴림" w:hAnsi="Verdana" w:cs="굴림"/>
          <w:kern w:val="0"/>
          <w:sz w:val="14"/>
          <w:szCs w:val="14"/>
        </w:rPr>
      </w:pPr>
      <w:r w:rsidRPr="00D044F6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WB</w:t>
      </w:r>
      <w:r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r w:rsidR="002920FB" w:rsidRPr="002920FB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kelvin</w:t>
      </w:r>
      <w:r w:rsidR="002920FB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 xml:space="preserve"> </w:t>
      </w:r>
      <w:r w:rsidRPr="0013426D">
        <w:rPr>
          <w:rFonts w:asciiTheme="majorHAnsi" w:eastAsiaTheme="majorHAnsi" w:hAnsiTheme="majorHAnsi" w:cs="Helvetica-Bold"/>
          <w:b/>
          <w:bCs/>
          <w:kern w:val="0"/>
          <w:sz w:val="24"/>
          <w:szCs w:val="24"/>
        </w:rPr>
        <w:t>Position (for reference) for VISCA Command Setting Value</w:t>
      </w:r>
      <w:r w:rsidRPr="00730AD1"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  <w:t>s</w:t>
      </w:r>
      <w:r w:rsidR="00D3389D" w:rsidRPr="00D3389D">
        <w:rPr>
          <w:rFonts w:ascii="Verdana" w:eastAsiaTheme="majorHAnsi" w:hAnsi="Verdana" w:cs="Helvetica-Bold"/>
          <w:bCs/>
          <w:color w:val="FF0000"/>
          <w:kern w:val="0"/>
          <w:sz w:val="44"/>
          <w:szCs w:val="24"/>
          <w:shd w:val="pct15" w:color="auto" w:fill="FFFFFF"/>
        </w:rPr>
        <w:t>-</w:t>
      </w:r>
      <w:r w:rsidR="00D3389D" w:rsidRPr="00D3389D">
        <w:rPr>
          <w:rFonts w:ascii="Verdana" w:hAnsi="Verdana"/>
          <w:color w:val="FF0000"/>
          <w:sz w:val="24"/>
          <w:szCs w:val="14"/>
        </w:rPr>
        <w:t xml:space="preserve"> XF605</w:t>
      </w:r>
    </w:p>
    <w:p w:rsidR="00D044F6" w:rsidRPr="00D3389D" w:rsidRDefault="00D044F6" w:rsidP="00D044F6">
      <w:pPr>
        <w:wordWrap/>
        <w:adjustRightInd w:val="0"/>
        <w:spacing w:afterLines="0" w:line="240" w:lineRule="auto"/>
        <w:jc w:val="left"/>
        <w:rPr>
          <w:rFonts w:asciiTheme="majorHAnsi" w:eastAsiaTheme="majorHAnsi" w:hAnsiTheme="majorHAnsi" w:cs="Helvetica-Bold"/>
          <w:b/>
          <w:bCs/>
          <w:kern w:val="0"/>
          <w:sz w:val="24"/>
          <w:szCs w:val="24"/>
          <w:shd w:val="pct15" w:color="auto" w:fill="FFFFFF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276"/>
      </w:tblGrid>
      <w:tr w:rsidR="00D044F6" w:rsidRPr="00730AD1" w:rsidTr="0087033D">
        <w:trPr>
          <w:trHeight w:val="232"/>
        </w:trPr>
        <w:tc>
          <w:tcPr>
            <w:tcW w:w="1980" w:type="dxa"/>
            <w:shd w:val="clear" w:color="auto" w:fill="A6A6A6" w:themeFill="background1" w:themeFillShade="A6"/>
          </w:tcPr>
          <w:p w:rsidR="00D044F6" w:rsidRPr="000C295F" w:rsidRDefault="00D044F6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 w:cs="Helvetica-Bold"/>
                <w:b/>
                <w:bCs/>
                <w:kern w:val="0"/>
                <w:szCs w:val="18"/>
              </w:rPr>
            </w:pPr>
            <w:r w:rsidRPr="00D044F6"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WB </w:t>
            </w:r>
            <w:r w:rsidR="002920FB" w:rsidRPr="002920FB">
              <w:rPr>
                <w:rFonts w:ascii="Verdana" w:eastAsia="맑은 고딕" w:hAnsi="Verdana"/>
                <w:b/>
                <w:color w:val="000000"/>
                <w:szCs w:val="18"/>
              </w:rPr>
              <w:t>kelvin</w:t>
            </w:r>
            <w:r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 </w:t>
            </w: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Ratio</w:t>
            </w:r>
          </w:p>
        </w:tc>
        <w:tc>
          <w:tcPr>
            <w:tcW w:w="2268" w:type="dxa"/>
            <w:gridSpan w:val="2"/>
            <w:shd w:val="clear" w:color="auto" w:fill="A6A6A6" w:themeFill="background1" w:themeFillShade="A6"/>
            <w:vAlign w:val="bottom"/>
          </w:tcPr>
          <w:p w:rsidR="00D044F6" w:rsidRPr="000C295F" w:rsidRDefault="00D044F6" w:rsidP="0087033D">
            <w:pPr>
              <w:widowControl/>
              <w:wordWrap/>
              <w:autoSpaceDE/>
              <w:autoSpaceDN/>
              <w:spacing w:afterLines="0" w:line="240" w:lineRule="auto"/>
              <w:jc w:val="center"/>
              <w:rPr>
                <w:rFonts w:ascii="Verdana" w:eastAsia="맑은 고딕" w:hAnsi="Verdana"/>
                <w:b/>
                <w:color w:val="000000"/>
                <w:kern w:val="0"/>
                <w:szCs w:val="18"/>
              </w:rPr>
            </w:pPr>
            <w:r w:rsidRPr="00D044F6"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WB </w:t>
            </w:r>
            <w:r w:rsidR="002920FB" w:rsidRPr="002920FB">
              <w:rPr>
                <w:rFonts w:ascii="Verdana" w:eastAsia="맑은 고딕" w:hAnsi="Verdana"/>
                <w:b/>
                <w:color w:val="000000"/>
                <w:szCs w:val="18"/>
              </w:rPr>
              <w:t>kelvin</w:t>
            </w:r>
            <w:r>
              <w:rPr>
                <w:rFonts w:ascii="Verdana" w:eastAsia="맑은 고딕" w:hAnsi="Verdana"/>
                <w:b/>
                <w:color w:val="000000"/>
                <w:szCs w:val="18"/>
              </w:rPr>
              <w:t xml:space="preserve"> </w:t>
            </w:r>
            <w:r w:rsidRPr="000C295F">
              <w:rPr>
                <w:rFonts w:ascii="Verdana" w:eastAsia="맑은 고딕" w:hAnsi="Verdana"/>
                <w:b/>
                <w:color w:val="000000"/>
                <w:szCs w:val="18"/>
              </w:rPr>
              <w:t>Distance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0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2000</w:t>
            </w:r>
          </w:p>
        </w:tc>
        <w:tc>
          <w:tcPr>
            <w:tcW w:w="1276" w:type="dxa"/>
          </w:tcPr>
          <w:p w:rsidR="00D044F6" w:rsidRPr="000C295F" w:rsidRDefault="00746603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2000k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 xml:space="preserve"> </w:t>
            </w: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2020</w:t>
            </w:r>
          </w:p>
        </w:tc>
        <w:tc>
          <w:tcPr>
            <w:tcW w:w="1276" w:type="dxa"/>
          </w:tcPr>
          <w:p w:rsidR="00D044F6" w:rsidRPr="000C295F" w:rsidRDefault="00746603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2020k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</w:t>
            </w:r>
          </w:p>
        </w:tc>
        <w:tc>
          <w:tcPr>
            <w:tcW w:w="992" w:type="dxa"/>
          </w:tcPr>
          <w:p w:rsidR="00D044F6" w:rsidRPr="000C295F" w:rsidRDefault="00D044F6" w:rsidP="009E3E32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20</w:t>
            </w:r>
            <w:r w:rsidR="009E3E32">
              <w:rPr>
                <w:rFonts w:ascii="Verdana" w:eastAsia="맑은 고딕" w:hAnsi="Verdana" w:cs="Helvetica-Bold"/>
                <w:bCs/>
                <w:kern w:val="0"/>
                <w:szCs w:val="18"/>
              </w:rPr>
              <w:t>5</w:t>
            </w: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0</w:t>
            </w:r>
          </w:p>
        </w:tc>
        <w:tc>
          <w:tcPr>
            <w:tcW w:w="1276" w:type="dxa"/>
          </w:tcPr>
          <w:p w:rsidR="00D044F6" w:rsidRPr="000C295F" w:rsidRDefault="00746603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2050k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50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4000</w:t>
            </w:r>
          </w:p>
        </w:tc>
        <w:tc>
          <w:tcPr>
            <w:tcW w:w="1276" w:type="dxa"/>
          </w:tcPr>
          <w:p w:rsidR="00D044F6" w:rsidRPr="000C295F" w:rsidRDefault="00746603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4000k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51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4080</w:t>
            </w:r>
          </w:p>
        </w:tc>
        <w:tc>
          <w:tcPr>
            <w:tcW w:w="1276" w:type="dxa"/>
          </w:tcPr>
          <w:p w:rsidR="00D044F6" w:rsidRPr="000C295F" w:rsidRDefault="00746603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4080</w:t>
            </w: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k</w:t>
            </w: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…</w:t>
            </w:r>
          </w:p>
        </w:tc>
        <w:tc>
          <w:tcPr>
            <w:tcW w:w="1276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</w:p>
        </w:tc>
      </w:tr>
      <w:tr w:rsidR="00D044F6" w:rsidTr="0087033D"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86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14290</w:t>
            </w:r>
          </w:p>
        </w:tc>
        <w:tc>
          <w:tcPr>
            <w:tcW w:w="1276" w:type="dxa"/>
          </w:tcPr>
          <w:p w:rsidR="00D044F6" w:rsidRPr="000C295F" w:rsidRDefault="00746603" w:rsidP="00746603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</w:t>
            </w: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4290</w:t>
            </w: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k</w:t>
            </w:r>
          </w:p>
        </w:tc>
      </w:tr>
      <w:tr w:rsidR="00D044F6" w:rsidTr="0087033D">
        <w:trPr>
          <w:trHeight w:val="138"/>
        </w:trPr>
        <w:tc>
          <w:tcPr>
            <w:tcW w:w="1980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87</w:t>
            </w:r>
          </w:p>
        </w:tc>
        <w:tc>
          <w:tcPr>
            <w:tcW w:w="992" w:type="dxa"/>
          </w:tcPr>
          <w:p w:rsidR="00D044F6" w:rsidRPr="000C295F" w:rsidRDefault="00D044F6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/>
                <w:bCs/>
                <w:kern w:val="0"/>
                <w:szCs w:val="18"/>
              </w:rPr>
              <w:t>15000</w:t>
            </w:r>
          </w:p>
        </w:tc>
        <w:tc>
          <w:tcPr>
            <w:tcW w:w="1276" w:type="dxa"/>
          </w:tcPr>
          <w:p w:rsidR="00D044F6" w:rsidRPr="000C295F" w:rsidRDefault="00746603" w:rsidP="0087033D">
            <w:pPr>
              <w:wordWrap/>
              <w:adjustRightInd w:val="0"/>
              <w:spacing w:afterLines="0" w:line="240" w:lineRule="auto"/>
              <w:jc w:val="center"/>
              <w:rPr>
                <w:rFonts w:ascii="Verdana" w:eastAsia="맑은 고딕" w:hAnsi="Verdana" w:cs="Helvetica-Bold"/>
                <w:bCs/>
                <w:kern w:val="0"/>
                <w:szCs w:val="18"/>
              </w:rPr>
            </w:pPr>
            <w:r>
              <w:rPr>
                <w:rFonts w:ascii="Verdana" w:eastAsia="맑은 고딕" w:hAnsi="Verdana" w:cs="Helvetica-Bold" w:hint="eastAsia"/>
                <w:bCs/>
                <w:kern w:val="0"/>
                <w:szCs w:val="18"/>
              </w:rPr>
              <w:t>15000k</w:t>
            </w:r>
          </w:p>
        </w:tc>
      </w:tr>
    </w:tbl>
    <w:p w:rsidR="00D044F6" w:rsidRPr="00730AD1" w:rsidRDefault="00D044F6" w:rsidP="00D044F6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p w:rsidR="00D044F6" w:rsidRPr="00730AD1" w:rsidRDefault="00D044F6" w:rsidP="00A26C58">
      <w:pPr>
        <w:wordWrap/>
        <w:adjustRightInd w:val="0"/>
        <w:spacing w:afterLines="0" w:line="240" w:lineRule="auto"/>
        <w:jc w:val="left"/>
        <w:rPr>
          <w:rFonts w:ascii="Helvetica-Bold" w:eastAsia="맑은 고딕" w:hAnsi="Helvetica-Bold" w:cs="Helvetica-Bold"/>
          <w:b/>
          <w:bCs/>
          <w:kern w:val="0"/>
          <w:sz w:val="21"/>
          <w:szCs w:val="21"/>
        </w:rPr>
      </w:pPr>
    </w:p>
    <w:sectPr w:rsidR="00D044F6" w:rsidRPr="00730AD1" w:rsidSect="00BF5534">
      <w:headerReference w:type="even" r:id="rId14"/>
      <w:type w:val="continuous"/>
      <w:pgSz w:w="11906" w:h="16838"/>
      <w:pgMar w:top="720" w:right="720" w:bottom="720" w:left="720" w:header="851" w:footer="992" w:gutter="0"/>
      <w:pgBorders w:offsetFrom="page">
        <w:bottom w:val="doub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1FE" w:rsidRDefault="00B911FE" w:rsidP="00934CDA">
      <w:pPr>
        <w:spacing w:after="192" w:line="240" w:lineRule="auto"/>
      </w:pPr>
      <w:r>
        <w:separator/>
      </w:r>
    </w:p>
  </w:endnote>
  <w:endnote w:type="continuationSeparator" w:id="0">
    <w:p w:rsidR="00B911FE" w:rsidRDefault="00B911FE" w:rsidP="00934CDA">
      <w:pPr>
        <w:spacing w:after="192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">
    <w:altName w:val="맑은 고딕"/>
    <w:charset w:val="81"/>
    <w:family w:val="auto"/>
    <w:pitch w:val="variable"/>
    <w:sig w:usb0="00000000" w:usb1="09D7FCE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Sans Serif">
    <w:altName w:val="Tahoma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Console">
    <w:altName w:val="Lucida Teletext 43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Pr="00E47E5E" w:rsidRDefault="00B911FE" w:rsidP="00E47E5E">
    <w:pPr>
      <w:pStyle w:val="aff2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Pr="00E5546C" w:rsidRDefault="00B911FE" w:rsidP="00E5546C">
    <w:pPr>
      <w:snapToGrid w:val="0"/>
      <w:spacing w:afterLines="0" w:line="240" w:lineRule="auto"/>
      <w:rPr>
        <w:rFonts w:ascii="Verdana" w:eastAsia="HY헤드라인M" w:hAnsi="Arial Black"/>
        <w:b/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Default="00B911FE" w:rsidP="00934CDA">
    <w:pPr>
      <w:spacing w:after="1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1FE" w:rsidRDefault="00B911FE" w:rsidP="00934CDA">
      <w:pPr>
        <w:spacing w:after="192" w:line="240" w:lineRule="auto"/>
      </w:pPr>
      <w:r>
        <w:separator/>
      </w:r>
    </w:p>
  </w:footnote>
  <w:footnote w:type="continuationSeparator" w:id="0">
    <w:p w:rsidR="00B911FE" w:rsidRDefault="00B911FE" w:rsidP="00934CDA">
      <w:pPr>
        <w:spacing w:after="192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Default="00B911FE" w:rsidP="00934CDA">
    <w:pPr>
      <w:spacing w:after="19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Pr="00F15572" w:rsidRDefault="00B911FE" w:rsidP="00F15572">
    <w:pPr>
      <w:pStyle w:val="aa"/>
      <w:spacing w:after="19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Pr="00C14AF3" w:rsidRDefault="00B911FE" w:rsidP="00F15572">
    <w:pPr>
      <w:snapToGrid w:val="0"/>
      <w:spacing w:afterLines="0" w:line="240" w:lineRule="auto"/>
      <w:rPr>
        <w:rFonts w:ascii="Verdana" w:eastAsia="HY헤드라인M" w:hAnsi="Arial Black"/>
        <w:b/>
        <w:bCs/>
        <w:sz w:val="16"/>
        <w:szCs w:val="16"/>
      </w:rPr>
    </w:pPr>
    <w:r w:rsidRPr="00A42693">
      <w:rPr>
        <w:rFonts w:ascii="Verdana" w:eastAsia="HY헤드라인M" w:hAnsi="Arial Black"/>
        <w:b/>
        <w:bCs/>
        <w:sz w:val="16"/>
        <w:szCs w:val="16"/>
      </w:rPr>
      <w:t>v</w:t>
    </w:r>
    <w:r w:rsidRPr="00A42693">
      <w:rPr>
        <w:rFonts w:ascii="Verdana" w:eastAsia="HY헤드라인M" w:hAnsi="Arial Black" w:hint="eastAsia"/>
        <w:b/>
        <w:bCs/>
        <w:sz w:val="16"/>
        <w:szCs w:val="16"/>
      </w:rPr>
      <w:t xml:space="preserve">er. </w:t>
    </w:r>
    <w:r>
      <w:rPr>
        <w:rFonts w:ascii="Verdana" w:eastAsia="HY헤드라인M" w:hAnsi="Arial Black"/>
        <w:b/>
        <w:bCs/>
        <w:sz w:val="16"/>
        <w:szCs w:val="16"/>
      </w:rPr>
      <w:t>1.0.0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1FE" w:rsidRPr="00A743B8" w:rsidRDefault="00B911FE" w:rsidP="00A743B8">
    <w:pPr>
      <w:pStyle w:val="aa"/>
      <w:spacing w:after="19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suff w:val="nothing"/>
      <w:lvlText w:val="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B7066D9"/>
    <w:multiLevelType w:val="hybridMultilevel"/>
    <w:tmpl w:val="CCB0027E"/>
    <w:lvl w:ilvl="0" w:tplc="FE164A02">
      <w:start w:val="2"/>
      <w:numFmt w:val="bullet"/>
      <w:pStyle w:val="a"/>
      <w:suff w:val="space"/>
      <w:lvlText w:val="-"/>
      <w:lvlJc w:val="left"/>
      <w:pPr>
        <w:ind w:left="170" w:hanging="170"/>
      </w:pPr>
      <w:rPr>
        <w:rFonts w:ascii="바탕" w:eastAsia="바탕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CF76A8B"/>
    <w:multiLevelType w:val="hybridMultilevel"/>
    <w:tmpl w:val="2062D486"/>
    <w:lvl w:ilvl="0" w:tplc="725A7CBC">
      <w:start w:val="1"/>
      <w:numFmt w:val="decimal"/>
      <w:pStyle w:val="1"/>
      <w:lvlText w:val="%1."/>
      <w:lvlJc w:val="left"/>
      <w:pPr>
        <w:ind w:left="2385" w:hanging="400"/>
      </w:pPr>
      <w:rPr>
        <w:rFonts w:ascii="NanumGothic" w:eastAsia="NanumGothic" w:hAnsi="NanumGothic" w:hint="default"/>
        <w:b/>
        <w:i w:val="0"/>
      </w:rPr>
    </w:lvl>
    <w:lvl w:ilvl="1" w:tplc="04090019">
      <w:start w:val="1"/>
      <w:numFmt w:val="upperLetter"/>
      <w:lvlText w:val="%2."/>
      <w:lvlJc w:val="left"/>
      <w:pPr>
        <w:ind w:left="2123" w:hanging="400"/>
      </w:pPr>
    </w:lvl>
    <w:lvl w:ilvl="2" w:tplc="0409001B" w:tentative="1">
      <w:start w:val="1"/>
      <w:numFmt w:val="lowerRoman"/>
      <w:lvlText w:val="%3."/>
      <w:lvlJc w:val="right"/>
      <w:pPr>
        <w:ind w:left="2523" w:hanging="400"/>
      </w:pPr>
    </w:lvl>
    <w:lvl w:ilvl="3" w:tplc="0409000F" w:tentative="1">
      <w:start w:val="1"/>
      <w:numFmt w:val="decimal"/>
      <w:lvlText w:val="%4."/>
      <w:lvlJc w:val="left"/>
      <w:pPr>
        <w:ind w:left="2923" w:hanging="400"/>
      </w:pPr>
    </w:lvl>
    <w:lvl w:ilvl="4" w:tplc="04090019" w:tentative="1">
      <w:start w:val="1"/>
      <w:numFmt w:val="upperLetter"/>
      <w:lvlText w:val="%5."/>
      <w:lvlJc w:val="left"/>
      <w:pPr>
        <w:ind w:left="3323" w:hanging="400"/>
      </w:pPr>
    </w:lvl>
    <w:lvl w:ilvl="5" w:tplc="0409001B" w:tentative="1">
      <w:start w:val="1"/>
      <w:numFmt w:val="lowerRoman"/>
      <w:lvlText w:val="%6."/>
      <w:lvlJc w:val="right"/>
      <w:pPr>
        <w:ind w:left="3723" w:hanging="400"/>
      </w:pPr>
    </w:lvl>
    <w:lvl w:ilvl="6" w:tplc="0409000F" w:tentative="1">
      <w:start w:val="1"/>
      <w:numFmt w:val="decimal"/>
      <w:lvlText w:val="%7."/>
      <w:lvlJc w:val="left"/>
      <w:pPr>
        <w:ind w:left="4123" w:hanging="400"/>
      </w:pPr>
    </w:lvl>
    <w:lvl w:ilvl="7" w:tplc="04090019" w:tentative="1">
      <w:start w:val="1"/>
      <w:numFmt w:val="upperLetter"/>
      <w:lvlText w:val="%8."/>
      <w:lvlJc w:val="left"/>
      <w:pPr>
        <w:ind w:left="4523" w:hanging="400"/>
      </w:pPr>
    </w:lvl>
    <w:lvl w:ilvl="8" w:tplc="0409001B" w:tentative="1">
      <w:start w:val="1"/>
      <w:numFmt w:val="lowerRoman"/>
      <w:lvlText w:val="%9."/>
      <w:lvlJc w:val="right"/>
      <w:pPr>
        <w:ind w:left="4923" w:hanging="400"/>
      </w:pPr>
    </w:lvl>
  </w:abstractNum>
  <w:abstractNum w:abstractNumId="5">
    <w:nsid w:val="30172E26"/>
    <w:multiLevelType w:val="hybridMultilevel"/>
    <w:tmpl w:val="89424350"/>
    <w:lvl w:ilvl="0" w:tplc="CD6A1880">
      <w:start w:val="1"/>
      <w:numFmt w:val="decimal"/>
      <w:pStyle w:val="a0"/>
      <w:lvlText w:val="%1."/>
      <w:lvlJc w:val="left"/>
      <w:pPr>
        <w:ind w:left="800" w:hanging="400"/>
      </w:pPr>
      <w:rPr>
        <w:rFonts w:ascii="NanumGothic" w:eastAsia="NanumGothic" w:hAnsi="NanumGothic" w:hint="eastAsia"/>
        <w:b/>
        <w:i w:val="0"/>
        <w:color w:val="auto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2BD37AC"/>
    <w:multiLevelType w:val="hybridMultilevel"/>
    <w:tmpl w:val="D2769C22"/>
    <w:lvl w:ilvl="0" w:tplc="3B303286">
      <w:start w:val="1"/>
      <w:numFmt w:val="bullet"/>
      <w:pStyle w:val="a1"/>
      <w:suff w:val="space"/>
      <w:lvlText w:val=""/>
      <w:lvlJc w:val="left"/>
      <w:pPr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F7179AF"/>
    <w:multiLevelType w:val="hybridMultilevel"/>
    <w:tmpl w:val="6102FA58"/>
    <w:lvl w:ilvl="0" w:tplc="95D80600">
      <w:start w:val="1"/>
      <w:numFmt w:val="bullet"/>
      <w:pStyle w:val="a2"/>
      <w:lvlText w:val=""/>
      <w:lvlJc w:val="left"/>
      <w:pPr>
        <w:ind w:left="153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2" w:hanging="400"/>
      </w:pPr>
      <w:rPr>
        <w:rFonts w:ascii="Wingdings" w:hAnsi="Wingdings" w:hint="default"/>
      </w:rPr>
    </w:lvl>
  </w:abstractNum>
  <w:abstractNum w:abstractNumId="8">
    <w:nsid w:val="506B670A"/>
    <w:multiLevelType w:val="hybridMultilevel"/>
    <w:tmpl w:val="64D6DE1E"/>
    <w:lvl w:ilvl="0" w:tplc="01AEEEA6">
      <w:start w:val="1"/>
      <w:numFmt w:val="decimal"/>
      <w:pStyle w:val="a3"/>
      <w:lvlText w:val="%1."/>
      <w:lvlJc w:val="left"/>
      <w:pPr>
        <w:ind w:left="284" w:hanging="284"/>
      </w:pPr>
      <w:rPr>
        <w:rFonts w:ascii="Arial" w:eastAsia="굴림" w:hAnsi="Arial" w:hint="default"/>
        <w:b/>
        <w:i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32D26B8"/>
    <w:multiLevelType w:val="hybridMultilevel"/>
    <w:tmpl w:val="E93A12FE"/>
    <w:lvl w:ilvl="0" w:tplc="BC14DA78">
      <w:numFmt w:val="bullet"/>
      <w:lvlText w:val=""/>
      <w:lvlJc w:val="left"/>
      <w:pPr>
        <w:ind w:left="760" w:hanging="360"/>
      </w:pPr>
      <w:rPr>
        <w:rFonts w:ascii="Wingdings" w:eastAsia="맑은 고딕" w:hAnsi="Wingdings" w:cs="Helvetica-Bold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6307CAA"/>
    <w:multiLevelType w:val="hybridMultilevel"/>
    <w:tmpl w:val="46A80E4C"/>
    <w:lvl w:ilvl="0" w:tplc="C83C4E7E">
      <w:start w:val="1"/>
      <w:numFmt w:val="decimal"/>
      <w:pStyle w:val="a4"/>
      <w:suff w:val="space"/>
      <w:lvlText w:val="%1."/>
      <w:lvlJc w:val="left"/>
      <w:pPr>
        <w:ind w:left="2762" w:hanging="1439"/>
      </w:pPr>
      <w:rPr>
        <w:rFonts w:ascii="NanumGothic" w:eastAsia="NanumGothic" w:hAnsi="NanumGothic" w:hint="eastAsia"/>
        <w:b/>
        <w:i w:val="0"/>
        <w:color w:val="auto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657" w:hanging="400"/>
      </w:pPr>
    </w:lvl>
    <w:lvl w:ilvl="2" w:tplc="0409001B" w:tentative="1">
      <w:start w:val="1"/>
      <w:numFmt w:val="lowerRoman"/>
      <w:lvlText w:val="%3."/>
      <w:lvlJc w:val="right"/>
      <w:pPr>
        <w:ind w:left="2057" w:hanging="400"/>
      </w:pPr>
    </w:lvl>
    <w:lvl w:ilvl="3" w:tplc="0409000F" w:tentative="1">
      <w:start w:val="1"/>
      <w:numFmt w:val="decimal"/>
      <w:lvlText w:val="%4."/>
      <w:lvlJc w:val="left"/>
      <w:pPr>
        <w:ind w:left="2457" w:hanging="400"/>
      </w:pPr>
    </w:lvl>
    <w:lvl w:ilvl="4" w:tplc="04090019" w:tentative="1">
      <w:start w:val="1"/>
      <w:numFmt w:val="upperLetter"/>
      <w:lvlText w:val="%5."/>
      <w:lvlJc w:val="left"/>
      <w:pPr>
        <w:ind w:left="2857" w:hanging="400"/>
      </w:pPr>
    </w:lvl>
    <w:lvl w:ilvl="5" w:tplc="0409001B" w:tentative="1">
      <w:start w:val="1"/>
      <w:numFmt w:val="lowerRoman"/>
      <w:lvlText w:val="%6."/>
      <w:lvlJc w:val="right"/>
      <w:pPr>
        <w:ind w:left="3257" w:hanging="400"/>
      </w:pPr>
    </w:lvl>
    <w:lvl w:ilvl="6" w:tplc="0409000F" w:tentative="1">
      <w:start w:val="1"/>
      <w:numFmt w:val="decimal"/>
      <w:lvlText w:val="%7."/>
      <w:lvlJc w:val="left"/>
      <w:pPr>
        <w:ind w:left="3657" w:hanging="400"/>
      </w:pPr>
    </w:lvl>
    <w:lvl w:ilvl="7" w:tplc="04090019" w:tentative="1">
      <w:start w:val="1"/>
      <w:numFmt w:val="upperLetter"/>
      <w:lvlText w:val="%8."/>
      <w:lvlJc w:val="left"/>
      <w:pPr>
        <w:ind w:left="4057" w:hanging="400"/>
      </w:pPr>
    </w:lvl>
    <w:lvl w:ilvl="8" w:tplc="0409001B" w:tentative="1">
      <w:start w:val="1"/>
      <w:numFmt w:val="lowerRoman"/>
      <w:lvlText w:val="%9."/>
      <w:lvlJc w:val="right"/>
      <w:pPr>
        <w:ind w:left="4457" w:hanging="400"/>
      </w:pPr>
    </w:lvl>
  </w:abstractNum>
  <w:abstractNum w:abstractNumId="11">
    <w:nsid w:val="744831BB"/>
    <w:multiLevelType w:val="hybridMultilevel"/>
    <w:tmpl w:val="5756F706"/>
    <w:lvl w:ilvl="0" w:tplc="04090001">
      <w:start w:val="1"/>
      <w:numFmt w:val="bullet"/>
      <w:pStyle w:val="a5"/>
      <w:lvlText w:val=""/>
      <w:lvlJc w:val="left"/>
      <w:pPr>
        <w:ind w:left="993" w:firstLine="0"/>
      </w:pPr>
      <w:rPr>
        <w:rFonts w:ascii="Wingdings" w:hAnsi="Wingdings" w:hint="default"/>
        <w:shd w:val="clear" w:color="auto" w:fil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6"/>
  </w:num>
  <w:num w:numId="6">
    <w:abstractNumId w:val="10"/>
  </w:num>
  <w:num w:numId="7">
    <w:abstractNumId w:val="11"/>
  </w:num>
  <w:num w:numId="8">
    <w:abstractNumId w:val="8"/>
    <w:lvlOverride w:ilvl="0">
      <w:startOverride w:val="1"/>
    </w:lvlOverride>
  </w:num>
  <w:num w:numId="9">
    <w:abstractNumId w:val="3"/>
  </w:num>
  <w:num w:numId="10">
    <w:abstractNumId w:val="8"/>
  </w:num>
  <w:num w:numId="11">
    <w:abstractNumId w:val="8"/>
  </w:num>
  <w:num w:numId="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254"/>
  <w:hyphenationZone w:val="425"/>
  <w:drawingGridHorizontalSpacing w:val="90"/>
  <w:displayHorizontalDrawingGridEvery w:val="0"/>
  <w:displayVerticalDrawingGridEvery w:val="2"/>
  <w:noPunctuationKerning/>
  <w:characterSpacingControl w:val="doNotCompress"/>
  <w:hdrShapeDefaults>
    <o:shapedefaults v:ext="edit" spidmax="49153">
      <v:stroke weight="1.5pt"/>
      <o:colormru v:ext="edit" colors="#f90,#8c8c8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FF2"/>
    <w:rsid w:val="00000F09"/>
    <w:rsid w:val="00001576"/>
    <w:rsid w:val="00002369"/>
    <w:rsid w:val="00005961"/>
    <w:rsid w:val="00005991"/>
    <w:rsid w:val="0000626F"/>
    <w:rsid w:val="00006286"/>
    <w:rsid w:val="00006423"/>
    <w:rsid w:val="00006EB9"/>
    <w:rsid w:val="0000700D"/>
    <w:rsid w:val="0000736E"/>
    <w:rsid w:val="000108C7"/>
    <w:rsid w:val="00011C0C"/>
    <w:rsid w:val="0001250A"/>
    <w:rsid w:val="0001340D"/>
    <w:rsid w:val="0001348A"/>
    <w:rsid w:val="00013B52"/>
    <w:rsid w:val="0001421D"/>
    <w:rsid w:val="000146B7"/>
    <w:rsid w:val="000146FE"/>
    <w:rsid w:val="00014FCB"/>
    <w:rsid w:val="00015591"/>
    <w:rsid w:val="00017E0E"/>
    <w:rsid w:val="0002094C"/>
    <w:rsid w:val="0002396A"/>
    <w:rsid w:val="00025544"/>
    <w:rsid w:val="00026833"/>
    <w:rsid w:val="000269A6"/>
    <w:rsid w:val="00026B0F"/>
    <w:rsid w:val="000271EB"/>
    <w:rsid w:val="00027F75"/>
    <w:rsid w:val="00030AA8"/>
    <w:rsid w:val="00030DAD"/>
    <w:rsid w:val="00030DB2"/>
    <w:rsid w:val="0003113C"/>
    <w:rsid w:val="00031A5E"/>
    <w:rsid w:val="00032D05"/>
    <w:rsid w:val="00033F63"/>
    <w:rsid w:val="00034CF0"/>
    <w:rsid w:val="00034FBF"/>
    <w:rsid w:val="0003552B"/>
    <w:rsid w:val="0003582A"/>
    <w:rsid w:val="00035990"/>
    <w:rsid w:val="00036371"/>
    <w:rsid w:val="00036388"/>
    <w:rsid w:val="000364BF"/>
    <w:rsid w:val="00040892"/>
    <w:rsid w:val="00041D36"/>
    <w:rsid w:val="000422CA"/>
    <w:rsid w:val="00042C50"/>
    <w:rsid w:val="00044E3E"/>
    <w:rsid w:val="00045C31"/>
    <w:rsid w:val="0004695C"/>
    <w:rsid w:val="00047312"/>
    <w:rsid w:val="00047628"/>
    <w:rsid w:val="00050C13"/>
    <w:rsid w:val="00050C5A"/>
    <w:rsid w:val="00051346"/>
    <w:rsid w:val="000518BC"/>
    <w:rsid w:val="00051A80"/>
    <w:rsid w:val="00051EAF"/>
    <w:rsid w:val="00052698"/>
    <w:rsid w:val="00052D6D"/>
    <w:rsid w:val="00054949"/>
    <w:rsid w:val="000567C7"/>
    <w:rsid w:val="000568C3"/>
    <w:rsid w:val="000575C3"/>
    <w:rsid w:val="00057D30"/>
    <w:rsid w:val="00060084"/>
    <w:rsid w:val="00063169"/>
    <w:rsid w:val="00063A41"/>
    <w:rsid w:val="00063C64"/>
    <w:rsid w:val="0006459C"/>
    <w:rsid w:val="0006491B"/>
    <w:rsid w:val="000658FD"/>
    <w:rsid w:val="000674F2"/>
    <w:rsid w:val="000677FF"/>
    <w:rsid w:val="0007215C"/>
    <w:rsid w:val="000730D0"/>
    <w:rsid w:val="00073124"/>
    <w:rsid w:val="00073251"/>
    <w:rsid w:val="00073A55"/>
    <w:rsid w:val="0007491B"/>
    <w:rsid w:val="00074E8E"/>
    <w:rsid w:val="0007582B"/>
    <w:rsid w:val="00075964"/>
    <w:rsid w:val="00075D22"/>
    <w:rsid w:val="0007649A"/>
    <w:rsid w:val="00077E6B"/>
    <w:rsid w:val="00080431"/>
    <w:rsid w:val="000806E7"/>
    <w:rsid w:val="000816D8"/>
    <w:rsid w:val="00081998"/>
    <w:rsid w:val="00081AD6"/>
    <w:rsid w:val="000820E0"/>
    <w:rsid w:val="00082AEA"/>
    <w:rsid w:val="000838C0"/>
    <w:rsid w:val="00083F73"/>
    <w:rsid w:val="000851C7"/>
    <w:rsid w:val="000853AD"/>
    <w:rsid w:val="000859B0"/>
    <w:rsid w:val="00085E49"/>
    <w:rsid w:val="0008656B"/>
    <w:rsid w:val="00086E89"/>
    <w:rsid w:val="00087224"/>
    <w:rsid w:val="0008767B"/>
    <w:rsid w:val="0008789E"/>
    <w:rsid w:val="00087B86"/>
    <w:rsid w:val="00090DC7"/>
    <w:rsid w:val="00093252"/>
    <w:rsid w:val="00093D7B"/>
    <w:rsid w:val="000948E6"/>
    <w:rsid w:val="00097A7C"/>
    <w:rsid w:val="000A13B4"/>
    <w:rsid w:val="000A1734"/>
    <w:rsid w:val="000A304F"/>
    <w:rsid w:val="000A30DA"/>
    <w:rsid w:val="000A4946"/>
    <w:rsid w:val="000A4AA3"/>
    <w:rsid w:val="000A5D1B"/>
    <w:rsid w:val="000A6091"/>
    <w:rsid w:val="000A65B3"/>
    <w:rsid w:val="000A6F85"/>
    <w:rsid w:val="000A74BC"/>
    <w:rsid w:val="000A79F5"/>
    <w:rsid w:val="000B100C"/>
    <w:rsid w:val="000B12F8"/>
    <w:rsid w:val="000B19AE"/>
    <w:rsid w:val="000B215E"/>
    <w:rsid w:val="000B2925"/>
    <w:rsid w:val="000B2F77"/>
    <w:rsid w:val="000B314F"/>
    <w:rsid w:val="000B325F"/>
    <w:rsid w:val="000B37A0"/>
    <w:rsid w:val="000B478C"/>
    <w:rsid w:val="000B50FF"/>
    <w:rsid w:val="000B5B5E"/>
    <w:rsid w:val="000B7D3A"/>
    <w:rsid w:val="000C0AE7"/>
    <w:rsid w:val="000C1350"/>
    <w:rsid w:val="000C295F"/>
    <w:rsid w:val="000C3194"/>
    <w:rsid w:val="000C325B"/>
    <w:rsid w:val="000C3515"/>
    <w:rsid w:val="000C35A2"/>
    <w:rsid w:val="000C3F88"/>
    <w:rsid w:val="000C47B4"/>
    <w:rsid w:val="000C4B74"/>
    <w:rsid w:val="000C4F3E"/>
    <w:rsid w:val="000C4FEF"/>
    <w:rsid w:val="000C5A91"/>
    <w:rsid w:val="000C6732"/>
    <w:rsid w:val="000C6964"/>
    <w:rsid w:val="000C73CB"/>
    <w:rsid w:val="000D011E"/>
    <w:rsid w:val="000D0491"/>
    <w:rsid w:val="000D076B"/>
    <w:rsid w:val="000D0C66"/>
    <w:rsid w:val="000D1387"/>
    <w:rsid w:val="000D178C"/>
    <w:rsid w:val="000D295C"/>
    <w:rsid w:val="000D2FD2"/>
    <w:rsid w:val="000D4041"/>
    <w:rsid w:val="000D44C7"/>
    <w:rsid w:val="000D51A5"/>
    <w:rsid w:val="000D51D2"/>
    <w:rsid w:val="000D5A07"/>
    <w:rsid w:val="000D6161"/>
    <w:rsid w:val="000D622B"/>
    <w:rsid w:val="000D63F0"/>
    <w:rsid w:val="000D6935"/>
    <w:rsid w:val="000E229A"/>
    <w:rsid w:val="000E2DB1"/>
    <w:rsid w:val="000E2DF1"/>
    <w:rsid w:val="000E322C"/>
    <w:rsid w:val="000E3958"/>
    <w:rsid w:val="000E4524"/>
    <w:rsid w:val="000E5098"/>
    <w:rsid w:val="000E56C9"/>
    <w:rsid w:val="000E66A6"/>
    <w:rsid w:val="000E7025"/>
    <w:rsid w:val="000E7DF5"/>
    <w:rsid w:val="000F0338"/>
    <w:rsid w:val="000F2119"/>
    <w:rsid w:val="000F2BD6"/>
    <w:rsid w:val="000F2F57"/>
    <w:rsid w:val="000F3180"/>
    <w:rsid w:val="000F3995"/>
    <w:rsid w:val="000F4273"/>
    <w:rsid w:val="000F5CDE"/>
    <w:rsid w:val="000F5CF1"/>
    <w:rsid w:val="000F5D13"/>
    <w:rsid w:val="000F5D60"/>
    <w:rsid w:val="000F5F49"/>
    <w:rsid w:val="000F627A"/>
    <w:rsid w:val="000F6B29"/>
    <w:rsid w:val="000F7320"/>
    <w:rsid w:val="000F78FC"/>
    <w:rsid w:val="000F7926"/>
    <w:rsid w:val="0010039D"/>
    <w:rsid w:val="0010270E"/>
    <w:rsid w:val="00102F56"/>
    <w:rsid w:val="00103243"/>
    <w:rsid w:val="00103F05"/>
    <w:rsid w:val="0010408A"/>
    <w:rsid w:val="001053BB"/>
    <w:rsid w:val="00105804"/>
    <w:rsid w:val="001071C2"/>
    <w:rsid w:val="00107528"/>
    <w:rsid w:val="0011106B"/>
    <w:rsid w:val="00112110"/>
    <w:rsid w:val="0011258A"/>
    <w:rsid w:val="0011345E"/>
    <w:rsid w:val="001134A7"/>
    <w:rsid w:val="001149AE"/>
    <w:rsid w:val="00114BB2"/>
    <w:rsid w:val="001200AC"/>
    <w:rsid w:val="00120A59"/>
    <w:rsid w:val="0012160B"/>
    <w:rsid w:val="00122DE3"/>
    <w:rsid w:val="00123969"/>
    <w:rsid w:val="00124533"/>
    <w:rsid w:val="00124D5E"/>
    <w:rsid w:val="001255BC"/>
    <w:rsid w:val="0012563D"/>
    <w:rsid w:val="00125867"/>
    <w:rsid w:val="001261D5"/>
    <w:rsid w:val="001269A0"/>
    <w:rsid w:val="00126F9E"/>
    <w:rsid w:val="00126FE8"/>
    <w:rsid w:val="001270EB"/>
    <w:rsid w:val="0012739F"/>
    <w:rsid w:val="001273D3"/>
    <w:rsid w:val="00130F5E"/>
    <w:rsid w:val="00131F29"/>
    <w:rsid w:val="001321E5"/>
    <w:rsid w:val="00132EDB"/>
    <w:rsid w:val="0013426D"/>
    <w:rsid w:val="00134A89"/>
    <w:rsid w:val="0013725C"/>
    <w:rsid w:val="00137400"/>
    <w:rsid w:val="00140C28"/>
    <w:rsid w:val="0014104C"/>
    <w:rsid w:val="001428E1"/>
    <w:rsid w:val="00142979"/>
    <w:rsid w:val="00142DB9"/>
    <w:rsid w:val="00143339"/>
    <w:rsid w:val="00143347"/>
    <w:rsid w:val="00143E30"/>
    <w:rsid w:val="0014407F"/>
    <w:rsid w:val="001449BF"/>
    <w:rsid w:val="00144F79"/>
    <w:rsid w:val="00145192"/>
    <w:rsid w:val="00146BA2"/>
    <w:rsid w:val="0014710F"/>
    <w:rsid w:val="00147503"/>
    <w:rsid w:val="001503F4"/>
    <w:rsid w:val="0015129C"/>
    <w:rsid w:val="00151873"/>
    <w:rsid w:val="00152671"/>
    <w:rsid w:val="00156306"/>
    <w:rsid w:val="00156EC7"/>
    <w:rsid w:val="001636A6"/>
    <w:rsid w:val="001640DA"/>
    <w:rsid w:val="00164949"/>
    <w:rsid w:val="0016547D"/>
    <w:rsid w:val="00165697"/>
    <w:rsid w:val="001663A0"/>
    <w:rsid w:val="00166535"/>
    <w:rsid w:val="00167FD4"/>
    <w:rsid w:val="001711A8"/>
    <w:rsid w:val="00171416"/>
    <w:rsid w:val="0017164D"/>
    <w:rsid w:val="00173174"/>
    <w:rsid w:val="00173460"/>
    <w:rsid w:val="001754CC"/>
    <w:rsid w:val="00175B78"/>
    <w:rsid w:val="001762AE"/>
    <w:rsid w:val="001771F5"/>
    <w:rsid w:val="00177654"/>
    <w:rsid w:val="0018004F"/>
    <w:rsid w:val="001807F8"/>
    <w:rsid w:val="00181A7B"/>
    <w:rsid w:val="001824C8"/>
    <w:rsid w:val="0018352E"/>
    <w:rsid w:val="001837C7"/>
    <w:rsid w:val="00184407"/>
    <w:rsid w:val="00184F58"/>
    <w:rsid w:val="001852FE"/>
    <w:rsid w:val="001865A9"/>
    <w:rsid w:val="0018728C"/>
    <w:rsid w:val="0018750E"/>
    <w:rsid w:val="00187D14"/>
    <w:rsid w:val="00187D69"/>
    <w:rsid w:val="001907BB"/>
    <w:rsid w:val="00192EF7"/>
    <w:rsid w:val="0019379E"/>
    <w:rsid w:val="00194037"/>
    <w:rsid w:val="00194047"/>
    <w:rsid w:val="00194C2C"/>
    <w:rsid w:val="001960D8"/>
    <w:rsid w:val="00196B41"/>
    <w:rsid w:val="00196F84"/>
    <w:rsid w:val="001A1892"/>
    <w:rsid w:val="001A1AE6"/>
    <w:rsid w:val="001A3C66"/>
    <w:rsid w:val="001A3C6C"/>
    <w:rsid w:val="001A41B1"/>
    <w:rsid w:val="001A5238"/>
    <w:rsid w:val="001A7127"/>
    <w:rsid w:val="001A7892"/>
    <w:rsid w:val="001B0530"/>
    <w:rsid w:val="001B0637"/>
    <w:rsid w:val="001B0B80"/>
    <w:rsid w:val="001B18AA"/>
    <w:rsid w:val="001B1A77"/>
    <w:rsid w:val="001B26BE"/>
    <w:rsid w:val="001B367D"/>
    <w:rsid w:val="001B3709"/>
    <w:rsid w:val="001B5AB9"/>
    <w:rsid w:val="001B7FF1"/>
    <w:rsid w:val="001C05D1"/>
    <w:rsid w:val="001C29F2"/>
    <w:rsid w:val="001C50FB"/>
    <w:rsid w:val="001C5199"/>
    <w:rsid w:val="001C6655"/>
    <w:rsid w:val="001C665C"/>
    <w:rsid w:val="001C6829"/>
    <w:rsid w:val="001C6907"/>
    <w:rsid w:val="001C715B"/>
    <w:rsid w:val="001C759D"/>
    <w:rsid w:val="001C7DFA"/>
    <w:rsid w:val="001D2785"/>
    <w:rsid w:val="001D3A89"/>
    <w:rsid w:val="001D57F9"/>
    <w:rsid w:val="001D5949"/>
    <w:rsid w:val="001D6A22"/>
    <w:rsid w:val="001E16B5"/>
    <w:rsid w:val="001E2587"/>
    <w:rsid w:val="001E258A"/>
    <w:rsid w:val="001E2CD6"/>
    <w:rsid w:val="001E3B96"/>
    <w:rsid w:val="001E5F10"/>
    <w:rsid w:val="001E6510"/>
    <w:rsid w:val="001E720C"/>
    <w:rsid w:val="001F03FF"/>
    <w:rsid w:val="001F2023"/>
    <w:rsid w:val="001F23EA"/>
    <w:rsid w:val="001F2F62"/>
    <w:rsid w:val="001F3632"/>
    <w:rsid w:val="001F39C1"/>
    <w:rsid w:val="001F4A7F"/>
    <w:rsid w:val="001F4AF2"/>
    <w:rsid w:val="001F514C"/>
    <w:rsid w:val="001F5A25"/>
    <w:rsid w:val="001F6EC0"/>
    <w:rsid w:val="001F72A9"/>
    <w:rsid w:val="002002E0"/>
    <w:rsid w:val="00202CAF"/>
    <w:rsid w:val="00202D37"/>
    <w:rsid w:val="00202D4E"/>
    <w:rsid w:val="00203098"/>
    <w:rsid w:val="002033F5"/>
    <w:rsid w:val="00203AF2"/>
    <w:rsid w:val="0020404D"/>
    <w:rsid w:val="002041F0"/>
    <w:rsid w:val="00204F05"/>
    <w:rsid w:val="00205E4F"/>
    <w:rsid w:val="0020617E"/>
    <w:rsid w:val="00206C28"/>
    <w:rsid w:val="002101BB"/>
    <w:rsid w:val="002106AF"/>
    <w:rsid w:val="002119CF"/>
    <w:rsid w:val="0021276F"/>
    <w:rsid w:val="00216020"/>
    <w:rsid w:val="00216D83"/>
    <w:rsid w:val="002207BC"/>
    <w:rsid w:val="002211AE"/>
    <w:rsid w:val="00222269"/>
    <w:rsid w:val="0022280E"/>
    <w:rsid w:val="002236A2"/>
    <w:rsid w:val="00223D89"/>
    <w:rsid w:val="00223F73"/>
    <w:rsid w:val="002246FE"/>
    <w:rsid w:val="002262D4"/>
    <w:rsid w:val="00226E7D"/>
    <w:rsid w:val="00226F38"/>
    <w:rsid w:val="00227006"/>
    <w:rsid w:val="0023000F"/>
    <w:rsid w:val="00230CB6"/>
    <w:rsid w:val="00231386"/>
    <w:rsid w:val="00232470"/>
    <w:rsid w:val="00232D58"/>
    <w:rsid w:val="0023367A"/>
    <w:rsid w:val="002340FA"/>
    <w:rsid w:val="0023413A"/>
    <w:rsid w:val="002357E3"/>
    <w:rsid w:val="002364AC"/>
    <w:rsid w:val="00236C85"/>
    <w:rsid w:val="00236EA0"/>
    <w:rsid w:val="00237070"/>
    <w:rsid w:val="00237136"/>
    <w:rsid w:val="002375D5"/>
    <w:rsid w:val="00237873"/>
    <w:rsid w:val="00237986"/>
    <w:rsid w:val="00240F26"/>
    <w:rsid w:val="002411E8"/>
    <w:rsid w:val="00241620"/>
    <w:rsid w:val="00241977"/>
    <w:rsid w:val="00242ED5"/>
    <w:rsid w:val="0024411B"/>
    <w:rsid w:val="0025078F"/>
    <w:rsid w:val="00250B6B"/>
    <w:rsid w:val="00250C44"/>
    <w:rsid w:val="00250E31"/>
    <w:rsid w:val="00251753"/>
    <w:rsid w:val="002533DC"/>
    <w:rsid w:val="002543C6"/>
    <w:rsid w:val="0025457E"/>
    <w:rsid w:val="00254CB4"/>
    <w:rsid w:val="0025637A"/>
    <w:rsid w:val="00256E17"/>
    <w:rsid w:val="00257794"/>
    <w:rsid w:val="002577A8"/>
    <w:rsid w:val="00260382"/>
    <w:rsid w:val="0026058C"/>
    <w:rsid w:val="002606B2"/>
    <w:rsid w:val="002609D2"/>
    <w:rsid w:val="002612D3"/>
    <w:rsid w:val="002618C2"/>
    <w:rsid w:val="00261DC8"/>
    <w:rsid w:val="00262EF8"/>
    <w:rsid w:val="00263572"/>
    <w:rsid w:val="00263709"/>
    <w:rsid w:val="00264230"/>
    <w:rsid w:val="00265A47"/>
    <w:rsid w:val="0026721D"/>
    <w:rsid w:val="00267E24"/>
    <w:rsid w:val="00270458"/>
    <w:rsid w:val="0027049F"/>
    <w:rsid w:val="00270A55"/>
    <w:rsid w:val="00272F1B"/>
    <w:rsid w:val="002730B0"/>
    <w:rsid w:val="00273C9E"/>
    <w:rsid w:val="00275B7B"/>
    <w:rsid w:val="002776BA"/>
    <w:rsid w:val="00280E83"/>
    <w:rsid w:val="00281440"/>
    <w:rsid w:val="00281D85"/>
    <w:rsid w:val="00282F9D"/>
    <w:rsid w:val="0028312A"/>
    <w:rsid w:val="002831F0"/>
    <w:rsid w:val="00283639"/>
    <w:rsid w:val="00283D38"/>
    <w:rsid w:val="00285340"/>
    <w:rsid w:val="002854F9"/>
    <w:rsid w:val="00286412"/>
    <w:rsid w:val="00287049"/>
    <w:rsid w:val="00287A29"/>
    <w:rsid w:val="0029006A"/>
    <w:rsid w:val="0029163B"/>
    <w:rsid w:val="002920FB"/>
    <w:rsid w:val="0029413A"/>
    <w:rsid w:val="00294BE8"/>
    <w:rsid w:val="00296853"/>
    <w:rsid w:val="00297876"/>
    <w:rsid w:val="00297907"/>
    <w:rsid w:val="002A0052"/>
    <w:rsid w:val="002A06DD"/>
    <w:rsid w:val="002A1226"/>
    <w:rsid w:val="002A1E0E"/>
    <w:rsid w:val="002A20B9"/>
    <w:rsid w:val="002A286C"/>
    <w:rsid w:val="002A39D4"/>
    <w:rsid w:val="002A5659"/>
    <w:rsid w:val="002A647E"/>
    <w:rsid w:val="002A76B7"/>
    <w:rsid w:val="002B09B4"/>
    <w:rsid w:val="002B13DA"/>
    <w:rsid w:val="002B20DE"/>
    <w:rsid w:val="002B3635"/>
    <w:rsid w:val="002B39C7"/>
    <w:rsid w:val="002B53E8"/>
    <w:rsid w:val="002B57D0"/>
    <w:rsid w:val="002B75C7"/>
    <w:rsid w:val="002C207B"/>
    <w:rsid w:val="002C38A9"/>
    <w:rsid w:val="002C5A23"/>
    <w:rsid w:val="002C6464"/>
    <w:rsid w:val="002C64B6"/>
    <w:rsid w:val="002C6920"/>
    <w:rsid w:val="002C6B7E"/>
    <w:rsid w:val="002D0B9F"/>
    <w:rsid w:val="002D290A"/>
    <w:rsid w:val="002D291C"/>
    <w:rsid w:val="002D2B76"/>
    <w:rsid w:val="002D3E09"/>
    <w:rsid w:val="002D522A"/>
    <w:rsid w:val="002D5684"/>
    <w:rsid w:val="002D6734"/>
    <w:rsid w:val="002D6A16"/>
    <w:rsid w:val="002E126A"/>
    <w:rsid w:val="002E15C5"/>
    <w:rsid w:val="002E40AD"/>
    <w:rsid w:val="002E50AC"/>
    <w:rsid w:val="002E5B65"/>
    <w:rsid w:val="002E7799"/>
    <w:rsid w:val="002E7E2E"/>
    <w:rsid w:val="002F1CEB"/>
    <w:rsid w:val="002F1CFD"/>
    <w:rsid w:val="002F244E"/>
    <w:rsid w:val="002F30AB"/>
    <w:rsid w:val="002F3B69"/>
    <w:rsid w:val="002F3DC9"/>
    <w:rsid w:val="002F50A0"/>
    <w:rsid w:val="002F51D4"/>
    <w:rsid w:val="002F588C"/>
    <w:rsid w:val="002F5B24"/>
    <w:rsid w:val="002F5B80"/>
    <w:rsid w:val="002F5D1B"/>
    <w:rsid w:val="00300774"/>
    <w:rsid w:val="003010CC"/>
    <w:rsid w:val="00301679"/>
    <w:rsid w:val="0030177E"/>
    <w:rsid w:val="003022D1"/>
    <w:rsid w:val="00302408"/>
    <w:rsid w:val="00302C41"/>
    <w:rsid w:val="00302F7B"/>
    <w:rsid w:val="0030451E"/>
    <w:rsid w:val="00306449"/>
    <w:rsid w:val="00307303"/>
    <w:rsid w:val="003073C6"/>
    <w:rsid w:val="00307A7B"/>
    <w:rsid w:val="003104CF"/>
    <w:rsid w:val="00311C6A"/>
    <w:rsid w:val="00312D0F"/>
    <w:rsid w:val="00313D7C"/>
    <w:rsid w:val="003150E6"/>
    <w:rsid w:val="0031591A"/>
    <w:rsid w:val="00315B8A"/>
    <w:rsid w:val="00315D15"/>
    <w:rsid w:val="00316449"/>
    <w:rsid w:val="0031734E"/>
    <w:rsid w:val="003177F5"/>
    <w:rsid w:val="0031781F"/>
    <w:rsid w:val="00317EF7"/>
    <w:rsid w:val="00323896"/>
    <w:rsid w:val="00323902"/>
    <w:rsid w:val="003250CD"/>
    <w:rsid w:val="003254D2"/>
    <w:rsid w:val="003277DF"/>
    <w:rsid w:val="0033021F"/>
    <w:rsid w:val="003302E9"/>
    <w:rsid w:val="0033101B"/>
    <w:rsid w:val="003316EB"/>
    <w:rsid w:val="0033400F"/>
    <w:rsid w:val="0033477E"/>
    <w:rsid w:val="003351B7"/>
    <w:rsid w:val="00336891"/>
    <w:rsid w:val="00337BA6"/>
    <w:rsid w:val="0034097C"/>
    <w:rsid w:val="00340ABF"/>
    <w:rsid w:val="00340E8B"/>
    <w:rsid w:val="00341A12"/>
    <w:rsid w:val="0034367E"/>
    <w:rsid w:val="00343A16"/>
    <w:rsid w:val="00345279"/>
    <w:rsid w:val="00346343"/>
    <w:rsid w:val="00347027"/>
    <w:rsid w:val="00347208"/>
    <w:rsid w:val="00347731"/>
    <w:rsid w:val="0035043C"/>
    <w:rsid w:val="0035146E"/>
    <w:rsid w:val="003515F3"/>
    <w:rsid w:val="00351C10"/>
    <w:rsid w:val="003524F5"/>
    <w:rsid w:val="00352984"/>
    <w:rsid w:val="003536D6"/>
    <w:rsid w:val="00353745"/>
    <w:rsid w:val="00353B6F"/>
    <w:rsid w:val="00353EEE"/>
    <w:rsid w:val="00354E5E"/>
    <w:rsid w:val="003567AD"/>
    <w:rsid w:val="00357943"/>
    <w:rsid w:val="00360F3F"/>
    <w:rsid w:val="00361251"/>
    <w:rsid w:val="00361F94"/>
    <w:rsid w:val="00362E6C"/>
    <w:rsid w:val="00363B96"/>
    <w:rsid w:val="00365008"/>
    <w:rsid w:val="003656FD"/>
    <w:rsid w:val="0036608B"/>
    <w:rsid w:val="00366CEB"/>
    <w:rsid w:val="00367FBE"/>
    <w:rsid w:val="00372257"/>
    <w:rsid w:val="00372F3E"/>
    <w:rsid w:val="0037309C"/>
    <w:rsid w:val="00373A24"/>
    <w:rsid w:val="003740B8"/>
    <w:rsid w:val="00374769"/>
    <w:rsid w:val="00377BC5"/>
    <w:rsid w:val="00380071"/>
    <w:rsid w:val="003802A1"/>
    <w:rsid w:val="00380BC3"/>
    <w:rsid w:val="003824C3"/>
    <w:rsid w:val="003827D5"/>
    <w:rsid w:val="00382982"/>
    <w:rsid w:val="00383B5D"/>
    <w:rsid w:val="00383C03"/>
    <w:rsid w:val="00383CE4"/>
    <w:rsid w:val="0038565F"/>
    <w:rsid w:val="00385BE3"/>
    <w:rsid w:val="00386CCD"/>
    <w:rsid w:val="0038705A"/>
    <w:rsid w:val="00387066"/>
    <w:rsid w:val="0038740D"/>
    <w:rsid w:val="003908B2"/>
    <w:rsid w:val="00390997"/>
    <w:rsid w:val="003914DF"/>
    <w:rsid w:val="00391D4C"/>
    <w:rsid w:val="0039201C"/>
    <w:rsid w:val="00392ECA"/>
    <w:rsid w:val="0039442B"/>
    <w:rsid w:val="003953F2"/>
    <w:rsid w:val="00395D9B"/>
    <w:rsid w:val="00395E03"/>
    <w:rsid w:val="003969DB"/>
    <w:rsid w:val="00397BC2"/>
    <w:rsid w:val="003A01A5"/>
    <w:rsid w:val="003A0AA0"/>
    <w:rsid w:val="003A15A4"/>
    <w:rsid w:val="003A1D59"/>
    <w:rsid w:val="003A1F0C"/>
    <w:rsid w:val="003A20EE"/>
    <w:rsid w:val="003A2D1B"/>
    <w:rsid w:val="003A35E9"/>
    <w:rsid w:val="003A3AC0"/>
    <w:rsid w:val="003A4C3F"/>
    <w:rsid w:val="003A500A"/>
    <w:rsid w:val="003A5108"/>
    <w:rsid w:val="003A5852"/>
    <w:rsid w:val="003A5E60"/>
    <w:rsid w:val="003A6407"/>
    <w:rsid w:val="003A781A"/>
    <w:rsid w:val="003B26C3"/>
    <w:rsid w:val="003B319F"/>
    <w:rsid w:val="003B4B5B"/>
    <w:rsid w:val="003B7075"/>
    <w:rsid w:val="003C12A4"/>
    <w:rsid w:val="003C12AA"/>
    <w:rsid w:val="003C4FCD"/>
    <w:rsid w:val="003C53E3"/>
    <w:rsid w:val="003C6CA1"/>
    <w:rsid w:val="003C7962"/>
    <w:rsid w:val="003D3460"/>
    <w:rsid w:val="003D3680"/>
    <w:rsid w:val="003D3995"/>
    <w:rsid w:val="003D3AD0"/>
    <w:rsid w:val="003D5474"/>
    <w:rsid w:val="003D54BF"/>
    <w:rsid w:val="003D56EE"/>
    <w:rsid w:val="003D585C"/>
    <w:rsid w:val="003D7C8B"/>
    <w:rsid w:val="003E015F"/>
    <w:rsid w:val="003E066A"/>
    <w:rsid w:val="003E0794"/>
    <w:rsid w:val="003E13F0"/>
    <w:rsid w:val="003E1E7B"/>
    <w:rsid w:val="003E3A20"/>
    <w:rsid w:val="003E3C76"/>
    <w:rsid w:val="003E41C8"/>
    <w:rsid w:val="003E57CB"/>
    <w:rsid w:val="003E6EDA"/>
    <w:rsid w:val="003E710A"/>
    <w:rsid w:val="003E7A90"/>
    <w:rsid w:val="003E7EFA"/>
    <w:rsid w:val="003F16AD"/>
    <w:rsid w:val="003F25B6"/>
    <w:rsid w:val="003F2B69"/>
    <w:rsid w:val="003F499C"/>
    <w:rsid w:val="003F7115"/>
    <w:rsid w:val="003F7926"/>
    <w:rsid w:val="00400000"/>
    <w:rsid w:val="00400C12"/>
    <w:rsid w:val="0040103E"/>
    <w:rsid w:val="00401571"/>
    <w:rsid w:val="00401E8B"/>
    <w:rsid w:val="00402B13"/>
    <w:rsid w:val="00402C7B"/>
    <w:rsid w:val="00404137"/>
    <w:rsid w:val="0040577F"/>
    <w:rsid w:val="00406113"/>
    <w:rsid w:val="00406DE4"/>
    <w:rsid w:val="004104F6"/>
    <w:rsid w:val="0041050F"/>
    <w:rsid w:val="00411404"/>
    <w:rsid w:val="0041208F"/>
    <w:rsid w:val="004125AC"/>
    <w:rsid w:val="00412784"/>
    <w:rsid w:val="00413EB5"/>
    <w:rsid w:val="00414998"/>
    <w:rsid w:val="00415707"/>
    <w:rsid w:val="00421483"/>
    <w:rsid w:val="00421E97"/>
    <w:rsid w:val="004232A2"/>
    <w:rsid w:val="0042357D"/>
    <w:rsid w:val="00423590"/>
    <w:rsid w:val="00423D51"/>
    <w:rsid w:val="00425A76"/>
    <w:rsid w:val="00426D3C"/>
    <w:rsid w:val="00430858"/>
    <w:rsid w:val="00432D09"/>
    <w:rsid w:val="00432F85"/>
    <w:rsid w:val="0043466E"/>
    <w:rsid w:val="004351E2"/>
    <w:rsid w:val="00435440"/>
    <w:rsid w:val="004372F5"/>
    <w:rsid w:val="00437D70"/>
    <w:rsid w:val="00437E6E"/>
    <w:rsid w:val="004400A4"/>
    <w:rsid w:val="0044083F"/>
    <w:rsid w:val="004410BA"/>
    <w:rsid w:val="0044166E"/>
    <w:rsid w:val="004418BD"/>
    <w:rsid w:val="004422FE"/>
    <w:rsid w:val="00443EA1"/>
    <w:rsid w:val="00444949"/>
    <w:rsid w:val="00445171"/>
    <w:rsid w:val="00445611"/>
    <w:rsid w:val="00445769"/>
    <w:rsid w:val="00445EBC"/>
    <w:rsid w:val="00446B10"/>
    <w:rsid w:val="0044716B"/>
    <w:rsid w:val="004478B4"/>
    <w:rsid w:val="00447B03"/>
    <w:rsid w:val="004508EA"/>
    <w:rsid w:val="004518FE"/>
    <w:rsid w:val="00451AE2"/>
    <w:rsid w:val="00453309"/>
    <w:rsid w:val="00453E4D"/>
    <w:rsid w:val="0045462D"/>
    <w:rsid w:val="0045484A"/>
    <w:rsid w:val="00454865"/>
    <w:rsid w:val="00456049"/>
    <w:rsid w:val="00456626"/>
    <w:rsid w:val="00456D82"/>
    <w:rsid w:val="00457B5B"/>
    <w:rsid w:val="00457D09"/>
    <w:rsid w:val="004600C0"/>
    <w:rsid w:val="004607E8"/>
    <w:rsid w:val="004628C5"/>
    <w:rsid w:val="00463818"/>
    <w:rsid w:val="004647D8"/>
    <w:rsid w:val="00464BE5"/>
    <w:rsid w:val="00464BF1"/>
    <w:rsid w:val="004665BA"/>
    <w:rsid w:val="0046725F"/>
    <w:rsid w:val="004679AC"/>
    <w:rsid w:val="00467C75"/>
    <w:rsid w:val="0047267D"/>
    <w:rsid w:val="00473C48"/>
    <w:rsid w:val="0047478E"/>
    <w:rsid w:val="00474AA2"/>
    <w:rsid w:val="00474ECE"/>
    <w:rsid w:val="00480E25"/>
    <w:rsid w:val="00482558"/>
    <w:rsid w:val="00482C0B"/>
    <w:rsid w:val="00483B3F"/>
    <w:rsid w:val="0048434A"/>
    <w:rsid w:val="00484917"/>
    <w:rsid w:val="004860E4"/>
    <w:rsid w:val="00486FA7"/>
    <w:rsid w:val="00490A8A"/>
    <w:rsid w:val="00493784"/>
    <w:rsid w:val="004938F2"/>
    <w:rsid w:val="00493E66"/>
    <w:rsid w:val="00495F25"/>
    <w:rsid w:val="004964C4"/>
    <w:rsid w:val="004A0E42"/>
    <w:rsid w:val="004A1B56"/>
    <w:rsid w:val="004A37E3"/>
    <w:rsid w:val="004A4B69"/>
    <w:rsid w:val="004A534C"/>
    <w:rsid w:val="004A566D"/>
    <w:rsid w:val="004A59E4"/>
    <w:rsid w:val="004A628B"/>
    <w:rsid w:val="004A64B1"/>
    <w:rsid w:val="004A663D"/>
    <w:rsid w:val="004A6794"/>
    <w:rsid w:val="004A7787"/>
    <w:rsid w:val="004B0AB9"/>
    <w:rsid w:val="004B105C"/>
    <w:rsid w:val="004B3F4F"/>
    <w:rsid w:val="004B4CF2"/>
    <w:rsid w:val="004B6A97"/>
    <w:rsid w:val="004B6E0C"/>
    <w:rsid w:val="004B7CBA"/>
    <w:rsid w:val="004C044B"/>
    <w:rsid w:val="004C0F6F"/>
    <w:rsid w:val="004C11FD"/>
    <w:rsid w:val="004C1217"/>
    <w:rsid w:val="004C40F2"/>
    <w:rsid w:val="004C4315"/>
    <w:rsid w:val="004C5911"/>
    <w:rsid w:val="004C60B2"/>
    <w:rsid w:val="004C6667"/>
    <w:rsid w:val="004C7C46"/>
    <w:rsid w:val="004D0436"/>
    <w:rsid w:val="004D32C4"/>
    <w:rsid w:val="004D444D"/>
    <w:rsid w:val="004D5BB6"/>
    <w:rsid w:val="004D6A09"/>
    <w:rsid w:val="004D6CEE"/>
    <w:rsid w:val="004D71A5"/>
    <w:rsid w:val="004E11B4"/>
    <w:rsid w:val="004E160F"/>
    <w:rsid w:val="004E1D27"/>
    <w:rsid w:val="004E1F79"/>
    <w:rsid w:val="004E36D9"/>
    <w:rsid w:val="004E470C"/>
    <w:rsid w:val="004E5810"/>
    <w:rsid w:val="004E6105"/>
    <w:rsid w:val="004E627A"/>
    <w:rsid w:val="004E717A"/>
    <w:rsid w:val="004E738D"/>
    <w:rsid w:val="004F06E2"/>
    <w:rsid w:val="004F0D32"/>
    <w:rsid w:val="004F0D75"/>
    <w:rsid w:val="004F0E24"/>
    <w:rsid w:val="004F0FEF"/>
    <w:rsid w:val="004F358D"/>
    <w:rsid w:val="004F3641"/>
    <w:rsid w:val="004F41D8"/>
    <w:rsid w:val="004F54AD"/>
    <w:rsid w:val="004F6555"/>
    <w:rsid w:val="004F7454"/>
    <w:rsid w:val="004F758A"/>
    <w:rsid w:val="004F77B2"/>
    <w:rsid w:val="004F7880"/>
    <w:rsid w:val="0050247A"/>
    <w:rsid w:val="005034F6"/>
    <w:rsid w:val="00503D6D"/>
    <w:rsid w:val="00504B4E"/>
    <w:rsid w:val="00506525"/>
    <w:rsid w:val="005102BA"/>
    <w:rsid w:val="00510481"/>
    <w:rsid w:val="00513FD7"/>
    <w:rsid w:val="00514F53"/>
    <w:rsid w:val="00515C3E"/>
    <w:rsid w:val="00515C89"/>
    <w:rsid w:val="00516540"/>
    <w:rsid w:val="005165D9"/>
    <w:rsid w:val="00517109"/>
    <w:rsid w:val="0051725E"/>
    <w:rsid w:val="005200BE"/>
    <w:rsid w:val="005203FE"/>
    <w:rsid w:val="00520A34"/>
    <w:rsid w:val="00521E43"/>
    <w:rsid w:val="00523262"/>
    <w:rsid w:val="005245FD"/>
    <w:rsid w:val="00524864"/>
    <w:rsid w:val="005268DF"/>
    <w:rsid w:val="005277FE"/>
    <w:rsid w:val="00530A13"/>
    <w:rsid w:val="005339AA"/>
    <w:rsid w:val="00533A77"/>
    <w:rsid w:val="00533F6D"/>
    <w:rsid w:val="00534023"/>
    <w:rsid w:val="005350E0"/>
    <w:rsid w:val="00536060"/>
    <w:rsid w:val="00536895"/>
    <w:rsid w:val="005429E3"/>
    <w:rsid w:val="00542C17"/>
    <w:rsid w:val="00543A21"/>
    <w:rsid w:val="00543D3F"/>
    <w:rsid w:val="00544152"/>
    <w:rsid w:val="00544913"/>
    <w:rsid w:val="00544DAB"/>
    <w:rsid w:val="00545718"/>
    <w:rsid w:val="00546918"/>
    <w:rsid w:val="00550617"/>
    <w:rsid w:val="00550F70"/>
    <w:rsid w:val="00552D26"/>
    <w:rsid w:val="00552E2C"/>
    <w:rsid w:val="00552EB7"/>
    <w:rsid w:val="005536E9"/>
    <w:rsid w:val="0055394B"/>
    <w:rsid w:val="00553C22"/>
    <w:rsid w:val="00554052"/>
    <w:rsid w:val="005540CB"/>
    <w:rsid w:val="0055447A"/>
    <w:rsid w:val="005555D5"/>
    <w:rsid w:val="00555A97"/>
    <w:rsid w:val="00561A4E"/>
    <w:rsid w:val="0056250A"/>
    <w:rsid w:val="00563C77"/>
    <w:rsid w:val="005674B4"/>
    <w:rsid w:val="005678C3"/>
    <w:rsid w:val="00570379"/>
    <w:rsid w:val="00570591"/>
    <w:rsid w:val="005731DC"/>
    <w:rsid w:val="0057378B"/>
    <w:rsid w:val="00573C9C"/>
    <w:rsid w:val="00573DFF"/>
    <w:rsid w:val="00574296"/>
    <w:rsid w:val="00575631"/>
    <w:rsid w:val="00575778"/>
    <w:rsid w:val="0057793C"/>
    <w:rsid w:val="00577B0F"/>
    <w:rsid w:val="00577BF8"/>
    <w:rsid w:val="00580ABD"/>
    <w:rsid w:val="00581B5A"/>
    <w:rsid w:val="00581E77"/>
    <w:rsid w:val="0058290A"/>
    <w:rsid w:val="00585138"/>
    <w:rsid w:val="005857A4"/>
    <w:rsid w:val="00585C93"/>
    <w:rsid w:val="005868D8"/>
    <w:rsid w:val="00586E0F"/>
    <w:rsid w:val="00587499"/>
    <w:rsid w:val="005879FC"/>
    <w:rsid w:val="005921AF"/>
    <w:rsid w:val="005924D8"/>
    <w:rsid w:val="005928CF"/>
    <w:rsid w:val="0059296B"/>
    <w:rsid w:val="00595617"/>
    <w:rsid w:val="0059583A"/>
    <w:rsid w:val="00595CFB"/>
    <w:rsid w:val="00595EE7"/>
    <w:rsid w:val="00596224"/>
    <w:rsid w:val="0059631A"/>
    <w:rsid w:val="0059704F"/>
    <w:rsid w:val="0059708D"/>
    <w:rsid w:val="00597B2B"/>
    <w:rsid w:val="005A002B"/>
    <w:rsid w:val="005A0C1E"/>
    <w:rsid w:val="005A14F9"/>
    <w:rsid w:val="005A1A4F"/>
    <w:rsid w:val="005A1FE3"/>
    <w:rsid w:val="005A24D9"/>
    <w:rsid w:val="005A32EE"/>
    <w:rsid w:val="005A4AAD"/>
    <w:rsid w:val="005A4B64"/>
    <w:rsid w:val="005A51A6"/>
    <w:rsid w:val="005A6109"/>
    <w:rsid w:val="005A63B6"/>
    <w:rsid w:val="005A6881"/>
    <w:rsid w:val="005A7EDB"/>
    <w:rsid w:val="005B0A73"/>
    <w:rsid w:val="005B0FC0"/>
    <w:rsid w:val="005B1199"/>
    <w:rsid w:val="005B16E9"/>
    <w:rsid w:val="005B216B"/>
    <w:rsid w:val="005B2A24"/>
    <w:rsid w:val="005B4565"/>
    <w:rsid w:val="005B484E"/>
    <w:rsid w:val="005B4D49"/>
    <w:rsid w:val="005B5322"/>
    <w:rsid w:val="005B5F81"/>
    <w:rsid w:val="005B6056"/>
    <w:rsid w:val="005B6693"/>
    <w:rsid w:val="005B7573"/>
    <w:rsid w:val="005B7DC6"/>
    <w:rsid w:val="005C0E7F"/>
    <w:rsid w:val="005C1E8F"/>
    <w:rsid w:val="005C1F9F"/>
    <w:rsid w:val="005C2AAE"/>
    <w:rsid w:val="005C2EB2"/>
    <w:rsid w:val="005C6698"/>
    <w:rsid w:val="005D0FBE"/>
    <w:rsid w:val="005D0FC0"/>
    <w:rsid w:val="005D20A7"/>
    <w:rsid w:val="005D2728"/>
    <w:rsid w:val="005D2CAD"/>
    <w:rsid w:val="005E01D0"/>
    <w:rsid w:val="005E0D27"/>
    <w:rsid w:val="005E1979"/>
    <w:rsid w:val="005E1F82"/>
    <w:rsid w:val="005E29B3"/>
    <w:rsid w:val="005E3693"/>
    <w:rsid w:val="005E37A6"/>
    <w:rsid w:val="005E3864"/>
    <w:rsid w:val="005E3D27"/>
    <w:rsid w:val="005E3E82"/>
    <w:rsid w:val="005E3FC8"/>
    <w:rsid w:val="005E4EF8"/>
    <w:rsid w:val="005E4FD6"/>
    <w:rsid w:val="005E5253"/>
    <w:rsid w:val="005F07E3"/>
    <w:rsid w:val="005F19F1"/>
    <w:rsid w:val="005F1D17"/>
    <w:rsid w:val="005F1D32"/>
    <w:rsid w:val="005F2504"/>
    <w:rsid w:val="005F2932"/>
    <w:rsid w:val="005F3461"/>
    <w:rsid w:val="005F3ACC"/>
    <w:rsid w:val="005F3F88"/>
    <w:rsid w:val="005F5A9C"/>
    <w:rsid w:val="005F6268"/>
    <w:rsid w:val="005F6B1A"/>
    <w:rsid w:val="005F6D9C"/>
    <w:rsid w:val="005F7032"/>
    <w:rsid w:val="00601811"/>
    <w:rsid w:val="00601E91"/>
    <w:rsid w:val="0060443F"/>
    <w:rsid w:val="0060591E"/>
    <w:rsid w:val="00606EB1"/>
    <w:rsid w:val="00611513"/>
    <w:rsid w:val="00611574"/>
    <w:rsid w:val="00613A03"/>
    <w:rsid w:val="0061411D"/>
    <w:rsid w:val="00614A4E"/>
    <w:rsid w:val="00615EE1"/>
    <w:rsid w:val="00616A7A"/>
    <w:rsid w:val="00617799"/>
    <w:rsid w:val="0062072D"/>
    <w:rsid w:val="006207F0"/>
    <w:rsid w:val="0062093D"/>
    <w:rsid w:val="0062118A"/>
    <w:rsid w:val="006213CE"/>
    <w:rsid w:val="00621876"/>
    <w:rsid w:val="00621E4E"/>
    <w:rsid w:val="006224EB"/>
    <w:rsid w:val="00622E0B"/>
    <w:rsid w:val="0063004F"/>
    <w:rsid w:val="00630E01"/>
    <w:rsid w:val="0063100D"/>
    <w:rsid w:val="00631D6F"/>
    <w:rsid w:val="00632768"/>
    <w:rsid w:val="0063294F"/>
    <w:rsid w:val="00634797"/>
    <w:rsid w:val="0063490B"/>
    <w:rsid w:val="00634D3C"/>
    <w:rsid w:val="00635991"/>
    <w:rsid w:val="00636B49"/>
    <w:rsid w:val="00637B18"/>
    <w:rsid w:val="0064070F"/>
    <w:rsid w:val="006457F5"/>
    <w:rsid w:val="006462E9"/>
    <w:rsid w:val="0064659F"/>
    <w:rsid w:val="0064679D"/>
    <w:rsid w:val="006471E9"/>
    <w:rsid w:val="006475DB"/>
    <w:rsid w:val="00650A46"/>
    <w:rsid w:val="00651F84"/>
    <w:rsid w:val="00652849"/>
    <w:rsid w:val="00652D04"/>
    <w:rsid w:val="0065354F"/>
    <w:rsid w:val="00654A48"/>
    <w:rsid w:val="006550F9"/>
    <w:rsid w:val="00656540"/>
    <w:rsid w:val="00656952"/>
    <w:rsid w:val="006569FB"/>
    <w:rsid w:val="00660ABA"/>
    <w:rsid w:val="006612BF"/>
    <w:rsid w:val="00661646"/>
    <w:rsid w:val="0066597D"/>
    <w:rsid w:val="00665BE7"/>
    <w:rsid w:val="00665C86"/>
    <w:rsid w:val="00666BA9"/>
    <w:rsid w:val="0066752A"/>
    <w:rsid w:val="00667659"/>
    <w:rsid w:val="00670968"/>
    <w:rsid w:val="00670F2A"/>
    <w:rsid w:val="0067111A"/>
    <w:rsid w:val="006714BF"/>
    <w:rsid w:val="00671990"/>
    <w:rsid w:val="0067233C"/>
    <w:rsid w:val="006723F1"/>
    <w:rsid w:val="00673C48"/>
    <w:rsid w:val="006750B5"/>
    <w:rsid w:val="006751CF"/>
    <w:rsid w:val="00675233"/>
    <w:rsid w:val="006754F0"/>
    <w:rsid w:val="0067577C"/>
    <w:rsid w:val="0067598F"/>
    <w:rsid w:val="00676BD0"/>
    <w:rsid w:val="00676E28"/>
    <w:rsid w:val="00676F51"/>
    <w:rsid w:val="00677EEA"/>
    <w:rsid w:val="00681843"/>
    <w:rsid w:val="0068219F"/>
    <w:rsid w:val="00682BAA"/>
    <w:rsid w:val="00682E70"/>
    <w:rsid w:val="00684038"/>
    <w:rsid w:val="006841E6"/>
    <w:rsid w:val="0068427F"/>
    <w:rsid w:val="0068553C"/>
    <w:rsid w:val="0068767A"/>
    <w:rsid w:val="00687EF1"/>
    <w:rsid w:val="006907E8"/>
    <w:rsid w:val="00691EC7"/>
    <w:rsid w:val="0069216C"/>
    <w:rsid w:val="0069426E"/>
    <w:rsid w:val="0069476D"/>
    <w:rsid w:val="006952DF"/>
    <w:rsid w:val="00696BE0"/>
    <w:rsid w:val="006A07C4"/>
    <w:rsid w:val="006A0C56"/>
    <w:rsid w:val="006A24FF"/>
    <w:rsid w:val="006A382C"/>
    <w:rsid w:val="006A44C2"/>
    <w:rsid w:val="006A4C65"/>
    <w:rsid w:val="006A5DAD"/>
    <w:rsid w:val="006A6A37"/>
    <w:rsid w:val="006A6B23"/>
    <w:rsid w:val="006A6EF0"/>
    <w:rsid w:val="006A7AC1"/>
    <w:rsid w:val="006B009D"/>
    <w:rsid w:val="006B0102"/>
    <w:rsid w:val="006B2BA3"/>
    <w:rsid w:val="006B4268"/>
    <w:rsid w:val="006B439C"/>
    <w:rsid w:val="006B4F51"/>
    <w:rsid w:val="006C0108"/>
    <w:rsid w:val="006C0313"/>
    <w:rsid w:val="006C0DD0"/>
    <w:rsid w:val="006C232B"/>
    <w:rsid w:val="006C2F12"/>
    <w:rsid w:val="006C4FCC"/>
    <w:rsid w:val="006D0FDE"/>
    <w:rsid w:val="006D1DAA"/>
    <w:rsid w:val="006D2C38"/>
    <w:rsid w:val="006D3967"/>
    <w:rsid w:val="006D3A21"/>
    <w:rsid w:val="006D4330"/>
    <w:rsid w:val="006D4D62"/>
    <w:rsid w:val="006D592F"/>
    <w:rsid w:val="006D6BF1"/>
    <w:rsid w:val="006D6E07"/>
    <w:rsid w:val="006D7924"/>
    <w:rsid w:val="006D7A9A"/>
    <w:rsid w:val="006E2630"/>
    <w:rsid w:val="006E33D8"/>
    <w:rsid w:val="006E398F"/>
    <w:rsid w:val="006E3A11"/>
    <w:rsid w:val="006E53B0"/>
    <w:rsid w:val="006E5EA8"/>
    <w:rsid w:val="006E6B39"/>
    <w:rsid w:val="006E6C41"/>
    <w:rsid w:val="006E7BEC"/>
    <w:rsid w:val="006F1B46"/>
    <w:rsid w:val="006F2919"/>
    <w:rsid w:val="006F362E"/>
    <w:rsid w:val="006F531D"/>
    <w:rsid w:val="006F5D50"/>
    <w:rsid w:val="006F63F1"/>
    <w:rsid w:val="006F67F7"/>
    <w:rsid w:val="006F7BA0"/>
    <w:rsid w:val="00700845"/>
    <w:rsid w:val="00700E2C"/>
    <w:rsid w:val="00701826"/>
    <w:rsid w:val="007027CC"/>
    <w:rsid w:val="00703E50"/>
    <w:rsid w:val="00704A3F"/>
    <w:rsid w:val="00704C9D"/>
    <w:rsid w:val="00706D4F"/>
    <w:rsid w:val="0070798A"/>
    <w:rsid w:val="00710A00"/>
    <w:rsid w:val="00712223"/>
    <w:rsid w:val="007124C4"/>
    <w:rsid w:val="0071258E"/>
    <w:rsid w:val="007133F7"/>
    <w:rsid w:val="00713A2B"/>
    <w:rsid w:val="00713CC5"/>
    <w:rsid w:val="00715022"/>
    <w:rsid w:val="0071525E"/>
    <w:rsid w:val="007161D7"/>
    <w:rsid w:val="00717118"/>
    <w:rsid w:val="00717190"/>
    <w:rsid w:val="007213CF"/>
    <w:rsid w:val="00724AA0"/>
    <w:rsid w:val="007263F1"/>
    <w:rsid w:val="00730AD1"/>
    <w:rsid w:val="00731AAB"/>
    <w:rsid w:val="00732646"/>
    <w:rsid w:val="00733348"/>
    <w:rsid w:val="00733744"/>
    <w:rsid w:val="00734917"/>
    <w:rsid w:val="00741955"/>
    <w:rsid w:val="0074273F"/>
    <w:rsid w:val="00742951"/>
    <w:rsid w:val="007436E9"/>
    <w:rsid w:val="00745162"/>
    <w:rsid w:val="007459BE"/>
    <w:rsid w:val="00746427"/>
    <w:rsid w:val="00746603"/>
    <w:rsid w:val="007466E2"/>
    <w:rsid w:val="007468C4"/>
    <w:rsid w:val="00746AF3"/>
    <w:rsid w:val="00746AF4"/>
    <w:rsid w:val="00746C83"/>
    <w:rsid w:val="0074703E"/>
    <w:rsid w:val="00747105"/>
    <w:rsid w:val="007471C6"/>
    <w:rsid w:val="00747795"/>
    <w:rsid w:val="0075076E"/>
    <w:rsid w:val="00750799"/>
    <w:rsid w:val="00750EDB"/>
    <w:rsid w:val="00751155"/>
    <w:rsid w:val="0075160E"/>
    <w:rsid w:val="0075263E"/>
    <w:rsid w:val="00752FA8"/>
    <w:rsid w:val="00753F2E"/>
    <w:rsid w:val="007617D3"/>
    <w:rsid w:val="00761DEC"/>
    <w:rsid w:val="00761E76"/>
    <w:rsid w:val="00763054"/>
    <w:rsid w:val="007630FD"/>
    <w:rsid w:val="0076359C"/>
    <w:rsid w:val="007643CE"/>
    <w:rsid w:val="00765466"/>
    <w:rsid w:val="007661BE"/>
    <w:rsid w:val="0076680D"/>
    <w:rsid w:val="00766ABC"/>
    <w:rsid w:val="00767301"/>
    <w:rsid w:val="00767800"/>
    <w:rsid w:val="0077028E"/>
    <w:rsid w:val="007703A2"/>
    <w:rsid w:val="00772A2D"/>
    <w:rsid w:val="00772BEA"/>
    <w:rsid w:val="00773D87"/>
    <w:rsid w:val="00773DAA"/>
    <w:rsid w:val="00774DFC"/>
    <w:rsid w:val="00774F8E"/>
    <w:rsid w:val="00776DD3"/>
    <w:rsid w:val="00780578"/>
    <w:rsid w:val="00781395"/>
    <w:rsid w:val="007826BF"/>
    <w:rsid w:val="00782967"/>
    <w:rsid w:val="00782E38"/>
    <w:rsid w:val="00784D8A"/>
    <w:rsid w:val="007853F8"/>
    <w:rsid w:val="00785770"/>
    <w:rsid w:val="00786A3E"/>
    <w:rsid w:val="00790938"/>
    <w:rsid w:val="00790A05"/>
    <w:rsid w:val="00790D57"/>
    <w:rsid w:val="00791CEF"/>
    <w:rsid w:val="00792266"/>
    <w:rsid w:val="0079391A"/>
    <w:rsid w:val="00794139"/>
    <w:rsid w:val="0079597C"/>
    <w:rsid w:val="00796D2D"/>
    <w:rsid w:val="00797F1A"/>
    <w:rsid w:val="007A0300"/>
    <w:rsid w:val="007A0892"/>
    <w:rsid w:val="007A11BC"/>
    <w:rsid w:val="007A129A"/>
    <w:rsid w:val="007A13A5"/>
    <w:rsid w:val="007A25A5"/>
    <w:rsid w:val="007A2D99"/>
    <w:rsid w:val="007A5A05"/>
    <w:rsid w:val="007A5A36"/>
    <w:rsid w:val="007A73A1"/>
    <w:rsid w:val="007B05A8"/>
    <w:rsid w:val="007B0A10"/>
    <w:rsid w:val="007B1C26"/>
    <w:rsid w:val="007B219C"/>
    <w:rsid w:val="007B269B"/>
    <w:rsid w:val="007B3483"/>
    <w:rsid w:val="007B3DDC"/>
    <w:rsid w:val="007B4713"/>
    <w:rsid w:val="007B67A7"/>
    <w:rsid w:val="007B6F34"/>
    <w:rsid w:val="007B7E28"/>
    <w:rsid w:val="007C1A81"/>
    <w:rsid w:val="007C227C"/>
    <w:rsid w:val="007C31BC"/>
    <w:rsid w:val="007C32CF"/>
    <w:rsid w:val="007D0092"/>
    <w:rsid w:val="007D0D99"/>
    <w:rsid w:val="007D114D"/>
    <w:rsid w:val="007D2052"/>
    <w:rsid w:val="007D314A"/>
    <w:rsid w:val="007D3BF3"/>
    <w:rsid w:val="007D503C"/>
    <w:rsid w:val="007D5C1B"/>
    <w:rsid w:val="007D6060"/>
    <w:rsid w:val="007D682B"/>
    <w:rsid w:val="007D7A85"/>
    <w:rsid w:val="007D7CC0"/>
    <w:rsid w:val="007E0535"/>
    <w:rsid w:val="007E087E"/>
    <w:rsid w:val="007E1834"/>
    <w:rsid w:val="007E2AFC"/>
    <w:rsid w:val="007E4326"/>
    <w:rsid w:val="007E43DA"/>
    <w:rsid w:val="007E470D"/>
    <w:rsid w:val="007E521E"/>
    <w:rsid w:val="007E5761"/>
    <w:rsid w:val="007E5EEF"/>
    <w:rsid w:val="007E641D"/>
    <w:rsid w:val="007E7981"/>
    <w:rsid w:val="007E7C51"/>
    <w:rsid w:val="007F09DF"/>
    <w:rsid w:val="007F1C9A"/>
    <w:rsid w:val="007F1EAE"/>
    <w:rsid w:val="007F5AB5"/>
    <w:rsid w:val="007F63D5"/>
    <w:rsid w:val="007F6A01"/>
    <w:rsid w:val="007F7725"/>
    <w:rsid w:val="0080063B"/>
    <w:rsid w:val="00800F48"/>
    <w:rsid w:val="00801C17"/>
    <w:rsid w:val="008022F2"/>
    <w:rsid w:val="0080429B"/>
    <w:rsid w:val="0080460F"/>
    <w:rsid w:val="00804A12"/>
    <w:rsid w:val="0080625A"/>
    <w:rsid w:val="008071B1"/>
    <w:rsid w:val="0081095C"/>
    <w:rsid w:val="00810DD6"/>
    <w:rsid w:val="00810F40"/>
    <w:rsid w:val="00810FE8"/>
    <w:rsid w:val="00811271"/>
    <w:rsid w:val="0081238B"/>
    <w:rsid w:val="00814488"/>
    <w:rsid w:val="0081535B"/>
    <w:rsid w:val="00815CA2"/>
    <w:rsid w:val="00815D05"/>
    <w:rsid w:val="008161B0"/>
    <w:rsid w:val="008162CF"/>
    <w:rsid w:val="00817083"/>
    <w:rsid w:val="008170EC"/>
    <w:rsid w:val="008174ED"/>
    <w:rsid w:val="008200D8"/>
    <w:rsid w:val="00820F62"/>
    <w:rsid w:val="00821E44"/>
    <w:rsid w:val="008225C8"/>
    <w:rsid w:val="008226A0"/>
    <w:rsid w:val="008229B5"/>
    <w:rsid w:val="0082322F"/>
    <w:rsid w:val="008241D2"/>
    <w:rsid w:val="008253DF"/>
    <w:rsid w:val="00825D17"/>
    <w:rsid w:val="00827D90"/>
    <w:rsid w:val="0083039B"/>
    <w:rsid w:val="00830737"/>
    <w:rsid w:val="008309B1"/>
    <w:rsid w:val="0083180B"/>
    <w:rsid w:val="00832333"/>
    <w:rsid w:val="00832990"/>
    <w:rsid w:val="00832A05"/>
    <w:rsid w:val="008334AA"/>
    <w:rsid w:val="00833755"/>
    <w:rsid w:val="008337E5"/>
    <w:rsid w:val="0083381F"/>
    <w:rsid w:val="00833B65"/>
    <w:rsid w:val="00833E6D"/>
    <w:rsid w:val="008352B2"/>
    <w:rsid w:val="008366CF"/>
    <w:rsid w:val="00837129"/>
    <w:rsid w:val="00837C23"/>
    <w:rsid w:val="00842CD0"/>
    <w:rsid w:val="00843A6F"/>
    <w:rsid w:val="008446A1"/>
    <w:rsid w:val="00844F9C"/>
    <w:rsid w:val="00845BCA"/>
    <w:rsid w:val="00851F4D"/>
    <w:rsid w:val="008525A0"/>
    <w:rsid w:val="00853BC4"/>
    <w:rsid w:val="00853FCC"/>
    <w:rsid w:val="0085482B"/>
    <w:rsid w:val="00855062"/>
    <w:rsid w:val="008554B8"/>
    <w:rsid w:val="00855FE3"/>
    <w:rsid w:val="00856E81"/>
    <w:rsid w:val="0085707A"/>
    <w:rsid w:val="00860806"/>
    <w:rsid w:val="00860E69"/>
    <w:rsid w:val="00861415"/>
    <w:rsid w:val="008619DE"/>
    <w:rsid w:val="00861DC6"/>
    <w:rsid w:val="0086203B"/>
    <w:rsid w:val="0086357B"/>
    <w:rsid w:val="008638BD"/>
    <w:rsid w:val="00863A17"/>
    <w:rsid w:val="008641E1"/>
    <w:rsid w:val="0086439C"/>
    <w:rsid w:val="0086627D"/>
    <w:rsid w:val="008662B6"/>
    <w:rsid w:val="00866F2B"/>
    <w:rsid w:val="00866FF2"/>
    <w:rsid w:val="00867862"/>
    <w:rsid w:val="00867D75"/>
    <w:rsid w:val="008700AF"/>
    <w:rsid w:val="008702FD"/>
    <w:rsid w:val="0087033D"/>
    <w:rsid w:val="00870B4A"/>
    <w:rsid w:val="00872289"/>
    <w:rsid w:val="008722D9"/>
    <w:rsid w:val="00873562"/>
    <w:rsid w:val="0087360B"/>
    <w:rsid w:val="00873A1B"/>
    <w:rsid w:val="00873AB8"/>
    <w:rsid w:val="00874470"/>
    <w:rsid w:val="00874D1E"/>
    <w:rsid w:val="00874FAB"/>
    <w:rsid w:val="008760E4"/>
    <w:rsid w:val="008776BA"/>
    <w:rsid w:val="008804AF"/>
    <w:rsid w:val="008834AF"/>
    <w:rsid w:val="00883E42"/>
    <w:rsid w:val="008841A0"/>
    <w:rsid w:val="008868F6"/>
    <w:rsid w:val="008879B7"/>
    <w:rsid w:val="00892596"/>
    <w:rsid w:val="00893FC7"/>
    <w:rsid w:val="00894ECE"/>
    <w:rsid w:val="00895897"/>
    <w:rsid w:val="008971EB"/>
    <w:rsid w:val="008A03B8"/>
    <w:rsid w:val="008A18C4"/>
    <w:rsid w:val="008A31D7"/>
    <w:rsid w:val="008A4632"/>
    <w:rsid w:val="008A4A14"/>
    <w:rsid w:val="008A4A1A"/>
    <w:rsid w:val="008A4D52"/>
    <w:rsid w:val="008A553B"/>
    <w:rsid w:val="008A567E"/>
    <w:rsid w:val="008A5C01"/>
    <w:rsid w:val="008B050F"/>
    <w:rsid w:val="008B1806"/>
    <w:rsid w:val="008B3A7A"/>
    <w:rsid w:val="008B3DBF"/>
    <w:rsid w:val="008B3EEE"/>
    <w:rsid w:val="008B5A4F"/>
    <w:rsid w:val="008B5E2E"/>
    <w:rsid w:val="008B6877"/>
    <w:rsid w:val="008C07A8"/>
    <w:rsid w:val="008C0B07"/>
    <w:rsid w:val="008C3946"/>
    <w:rsid w:val="008C4FF2"/>
    <w:rsid w:val="008C66AD"/>
    <w:rsid w:val="008C7E1A"/>
    <w:rsid w:val="008D03E7"/>
    <w:rsid w:val="008D23BC"/>
    <w:rsid w:val="008D2635"/>
    <w:rsid w:val="008D311A"/>
    <w:rsid w:val="008D4599"/>
    <w:rsid w:val="008D5B66"/>
    <w:rsid w:val="008D7698"/>
    <w:rsid w:val="008D7A78"/>
    <w:rsid w:val="008D7B8F"/>
    <w:rsid w:val="008E2119"/>
    <w:rsid w:val="008E2470"/>
    <w:rsid w:val="008E3269"/>
    <w:rsid w:val="008E338C"/>
    <w:rsid w:val="008E34D4"/>
    <w:rsid w:val="008E5212"/>
    <w:rsid w:val="008E6198"/>
    <w:rsid w:val="008E72FC"/>
    <w:rsid w:val="008E7C5E"/>
    <w:rsid w:val="008F11A7"/>
    <w:rsid w:val="008F2090"/>
    <w:rsid w:val="008F3727"/>
    <w:rsid w:val="008F4F7E"/>
    <w:rsid w:val="008F508D"/>
    <w:rsid w:val="008F64CA"/>
    <w:rsid w:val="008F7632"/>
    <w:rsid w:val="008F764B"/>
    <w:rsid w:val="00900078"/>
    <w:rsid w:val="009037C9"/>
    <w:rsid w:val="00904269"/>
    <w:rsid w:val="009046DB"/>
    <w:rsid w:val="0090489F"/>
    <w:rsid w:val="00906347"/>
    <w:rsid w:val="00906754"/>
    <w:rsid w:val="00907156"/>
    <w:rsid w:val="00907532"/>
    <w:rsid w:val="009078D5"/>
    <w:rsid w:val="00907F39"/>
    <w:rsid w:val="00911F18"/>
    <w:rsid w:val="00912283"/>
    <w:rsid w:val="009124B7"/>
    <w:rsid w:val="009124FF"/>
    <w:rsid w:val="0091285A"/>
    <w:rsid w:val="00913BAB"/>
    <w:rsid w:val="009149B2"/>
    <w:rsid w:val="00915869"/>
    <w:rsid w:val="0091612D"/>
    <w:rsid w:val="0091665E"/>
    <w:rsid w:val="00916F93"/>
    <w:rsid w:val="0091735E"/>
    <w:rsid w:val="009204FB"/>
    <w:rsid w:val="00920E45"/>
    <w:rsid w:val="009220E7"/>
    <w:rsid w:val="00922459"/>
    <w:rsid w:val="0092246E"/>
    <w:rsid w:val="00922B67"/>
    <w:rsid w:val="00924080"/>
    <w:rsid w:val="00924FCA"/>
    <w:rsid w:val="00925AE5"/>
    <w:rsid w:val="00926128"/>
    <w:rsid w:val="00926D52"/>
    <w:rsid w:val="00927567"/>
    <w:rsid w:val="00927651"/>
    <w:rsid w:val="0092778A"/>
    <w:rsid w:val="00927ADC"/>
    <w:rsid w:val="009300B0"/>
    <w:rsid w:val="00930AE7"/>
    <w:rsid w:val="00930EC9"/>
    <w:rsid w:val="00932E9A"/>
    <w:rsid w:val="009330B8"/>
    <w:rsid w:val="00933699"/>
    <w:rsid w:val="009338E8"/>
    <w:rsid w:val="00933C4A"/>
    <w:rsid w:val="00933E28"/>
    <w:rsid w:val="00934CDA"/>
    <w:rsid w:val="009350F1"/>
    <w:rsid w:val="009353B1"/>
    <w:rsid w:val="00935EE8"/>
    <w:rsid w:val="009360DC"/>
    <w:rsid w:val="00936536"/>
    <w:rsid w:val="00937E23"/>
    <w:rsid w:val="009408BF"/>
    <w:rsid w:val="00940E8B"/>
    <w:rsid w:val="00942496"/>
    <w:rsid w:val="00942D3E"/>
    <w:rsid w:val="00945C01"/>
    <w:rsid w:val="00946D70"/>
    <w:rsid w:val="00947D7D"/>
    <w:rsid w:val="00947FFA"/>
    <w:rsid w:val="009503A4"/>
    <w:rsid w:val="00950458"/>
    <w:rsid w:val="00950469"/>
    <w:rsid w:val="00950838"/>
    <w:rsid w:val="0095117F"/>
    <w:rsid w:val="00951F2B"/>
    <w:rsid w:val="00953057"/>
    <w:rsid w:val="0095375F"/>
    <w:rsid w:val="00954CAC"/>
    <w:rsid w:val="0095746A"/>
    <w:rsid w:val="0095790C"/>
    <w:rsid w:val="00957C0D"/>
    <w:rsid w:val="00961C07"/>
    <w:rsid w:val="00962F83"/>
    <w:rsid w:val="00964DFC"/>
    <w:rsid w:val="009655A0"/>
    <w:rsid w:val="00966F8F"/>
    <w:rsid w:val="009677D6"/>
    <w:rsid w:val="0097054B"/>
    <w:rsid w:val="00970E80"/>
    <w:rsid w:val="009714A2"/>
    <w:rsid w:val="009719B7"/>
    <w:rsid w:val="00971C65"/>
    <w:rsid w:val="00971E78"/>
    <w:rsid w:val="00971EAB"/>
    <w:rsid w:val="00972DA6"/>
    <w:rsid w:val="00973048"/>
    <w:rsid w:val="0097361A"/>
    <w:rsid w:val="00973BE2"/>
    <w:rsid w:val="009745D7"/>
    <w:rsid w:val="00974D55"/>
    <w:rsid w:val="00975087"/>
    <w:rsid w:val="009760E4"/>
    <w:rsid w:val="00976141"/>
    <w:rsid w:val="00976F2F"/>
    <w:rsid w:val="00980615"/>
    <w:rsid w:val="00980A02"/>
    <w:rsid w:val="00981103"/>
    <w:rsid w:val="00982437"/>
    <w:rsid w:val="009824BB"/>
    <w:rsid w:val="0098337D"/>
    <w:rsid w:val="0098466A"/>
    <w:rsid w:val="00984F43"/>
    <w:rsid w:val="00985493"/>
    <w:rsid w:val="009879FD"/>
    <w:rsid w:val="00991F83"/>
    <w:rsid w:val="00992089"/>
    <w:rsid w:val="009922FA"/>
    <w:rsid w:val="00992E6C"/>
    <w:rsid w:val="0099434A"/>
    <w:rsid w:val="00995001"/>
    <w:rsid w:val="00996A8F"/>
    <w:rsid w:val="009A0C1E"/>
    <w:rsid w:val="009A1469"/>
    <w:rsid w:val="009A3569"/>
    <w:rsid w:val="009A3639"/>
    <w:rsid w:val="009A3F2E"/>
    <w:rsid w:val="009A4D86"/>
    <w:rsid w:val="009A5507"/>
    <w:rsid w:val="009A5D17"/>
    <w:rsid w:val="009A7E71"/>
    <w:rsid w:val="009B04A5"/>
    <w:rsid w:val="009B22C8"/>
    <w:rsid w:val="009B2984"/>
    <w:rsid w:val="009B30C2"/>
    <w:rsid w:val="009B3CAE"/>
    <w:rsid w:val="009B3D38"/>
    <w:rsid w:val="009B4B8C"/>
    <w:rsid w:val="009B4EF1"/>
    <w:rsid w:val="009B5674"/>
    <w:rsid w:val="009B61F9"/>
    <w:rsid w:val="009B6D1E"/>
    <w:rsid w:val="009B77D1"/>
    <w:rsid w:val="009C0BF0"/>
    <w:rsid w:val="009C166C"/>
    <w:rsid w:val="009C1A7A"/>
    <w:rsid w:val="009C2F17"/>
    <w:rsid w:val="009C3C80"/>
    <w:rsid w:val="009C754E"/>
    <w:rsid w:val="009C774C"/>
    <w:rsid w:val="009D10DE"/>
    <w:rsid w:val="009D3090"/>
    <w:rsid w:val="009D35BB"/>
    <w:rsid w:val="009D37D9"/>
    <w:rsid w:val="009D412C"/>
    <w:rsid w:val="009D4B10"/>
    <w:rsid w:val="009D553F"/>
    <w:rsid w:val="009D5C12"/>
    <w:rsid w:val="009D6131"/>
    <w:rsid w:val="009D624D"/>
    <w:rsid w:val="009D6BBF"/>
    <w:rsid w:val="009E018A"/>
    <w:rsid w:val="009E0DDD"/>
    <w:rsid w:val="009E0EE8"/>
    <w:rsid w:val="009E10FD"/>
    <w:rsid w:val="009E3E32"/>
    <w:rsid w:val="009E40E4"/>
    <w:rsid w:val="009E423D"/>
    <w:rsid w:val="009E4777"/>
    <w:rsid w:val="009E4BFB"/>
    <w:rsid w:val="009E4D82"/>
    <w:rsid w:val="009E5891"/>
    <w:rsid w:val="009E5894"/>
    <w:rsid w:val="009E7459"/>
    <w:rsid w:val="009F0612"/>
    <w:rsid w:val="009F0635"/>
    <w:rsid w:val="009F0688"/>
    <w:rsid w:val="009F0B2E"/>
    <w:rsid w:val="009F1748"/>
    <w:rsid w:val="009F2806"/>
    <w:rsid w:val="009F3193"/>
    <w:rsid w:val="009F3EE2"/>
    <w:rsid w:val="009F537B"/>
    <w:rsid w:val="009F5F90"/>
    <w:rsid w:val="009F6FD3"/>
    <w:rsid w:val="009F7BAF"/>
    <w:rsid w:val="00A00F08"/>
    <w:rsid w:val="00A02398"/>
    <w:rsid w:val="00A02651"/>
    <w:rsid w:val="00A03899"/>
    <w:rsid w:val="00A038A8"/>
    <w:rsid w:val="00A039FE"/>
    <w:rsid w:val="00A03A25"/>
    <w:rsid w:val="00A0413A"/>
    <w:rsid w:val="00A04AC2"/>
    <w:rsid w:val="00A04BB3"/>
    <w:rsid w:val="00A05EC3"/>
    <w:rsid w:val="00A06279"/>
    <w:rsid w:val="00A069F5"/>
    <w:rsid w:val="00A06B60"/>
    <w:rsid w:val="00A0717A"/>
    <w:rsid w:val="00A07281"/>
    <w:rsid w:val="00A077B4"/>
    <w:rsid w:val="00A104F8"/>
    <w:rsid w:val="00A10767"/>
    <w:rsid w:val="00A11552"/>
    <w:rsid w:val="00A11EFD"/>
    <w:rsid w:val="00A11FBC"/>
    <w:rsid w:val="00A13006"/>
    <w:rsid w:val="00A130B8"/>
    <w:rsid w:val="00A137F9"/>
    <w:rsid w:val="00A144B5"/>
    <w:rsid w:val="00A1481D"/>
    <w:rsid w:val="00A1660A"/>
    <w:rsid w:val="00A17F06"/>
    <w:rsid w:val="00A20813"/>
    <w:rsid w:val="00A21267"/>
    <w:rsid w:val="00A22530"/>
    <w:rsid w:val="00A22C06"/>
    <w:rsid w:val="00A2415C"/>
    <w:rsid w:val="00A241D4"/>
    <w:rsid w:val="00A24256"/>
    <w:rsid w:val="00A26548"/>
    <w:rsid w:val="00A26C58"/>
    <w:rsid w:val="00A2771C"/>
    <w:rsid w:val="00A304E2"/>
    <w:rsid w:val="00A31788"/>
    <w:rsid w:val="00A32ADB"/>
    <w:rsid w:val="00A33810"/>
    <w:rsid w:val="00A33A16"/>
    <w:rsid w:val="00A33FD6"/>
    <w:rsid w:val="00A3468A"/>
    <w:rsid w:val="00A36AD4"/>
    <w:rsid w:val="00A3712E"/>
    <w:rsid w:val="00A40066"/>
    <w:rsid w:val="00A400DD"/>
    <w:rsid w:val="00A4010F"/>
    <w:rsid w:val="00A40875"/>
    <w:rsid w:val="00A40A2C"/>
    <w:rsid w:val="00A41815"/>
    <w:rsid w:val="00A418DA"/>
    <w:rsid w:val="00A41BAF"/>
    <w:rsid w:val="00A41BF0"/>
    <w:rsid w:val="00A41C91"/>
    <w:rsid w:val="00A42693"/>
    <w:rsid w:val="00A42E4E"/>
    <w:rsid w:val="00A42EDF"/>
    <w:rsid w:val="00A43412"/>
    <w:rsid w:val="00A45945"/>
    <w:rsid w:val="00A4642C"/>
    <w:rsid w:val="00A465F3"/>
    <w:rsid w:val="00A466FF"/>
    <w:rsid w:val="00A46ED0"/>
    <w:rsid w:val="00A4743D"/>
    <w:rsid w:val="00A47608"/>
    <w:rsid w:val="00A505C9"/>
    <w:rsid w:val="00A50EDE"/>
    <w:rsid w:val="00A5180C"/>
    <w:rsid w:val="00A53C55"/>
    <w:rsid w:val="00A56183"/>
    <w:rsid w:val="00A56834"/>
    <w:rsid w:val="00A60421"/>
    <w:rsid w:val="00A61DCE"/>
    <w:rsid w:val="00A62540"/>
    <w:rsid w:val="00A6283E"/>
    <w:rsid w:val="00A65246"/>
    <w:rsid w:val="00A65332"/>
    <w:rsid w:val="00A654F6"/>
    <w:rsid w:val="00A65811"/>
    <w:rsid w:val="00A66A42"/>
    <w:rsid w:val="00A66C3E"/>
    <w:rsid w:val="00A66FE4"/>
    <w:rsid w:val="00A67200"/>
    <w:rsid w:val="00A71098"/>
    <w:rsid w:val="00A72C22"/>
    <w:rsid w:val="00A743B8"/>
    <w:rsid w:val="00A76FBE"/>
    <w:rsid w:val="00A77B85"/>
    <w:rsid w:val="00A803AA"/>
    <w:rsid w:val="00A81C12"/>
    <w:rsid w:val="00A81D45"/>
    <w:rsid w:val="00A830A4"/>
    <w:rsid w:val="00A84533"/>
    <w:rsid w:val="00A846E0"/>
    <w:rsid w:val="00A85239"/>
    <w:rsid w:val="00A85AAA"/>
    <w:rsid w:val="00A86613"/>
    <w:rsid w:val="00A872B5"/>
    <w:rsid w:val="00A87AB8"/>
    <w:rsid w:val="00A92622"/>
    <w:rsid w:val="00A92C5A"/>
    <w:rsid w:val="00A931ED"/>
    <w:rsid w:val="00A93720"/>
    <w:rsid w:val="00A96FE0"/>
    <w:rsid w:val="00A97151"/>
    <w:rsid w:val="00A97694"/>
    <w:rsid w:val="00AA1ABC"/>
    <w:rsid w:val="00AA210B"/>
    <w:rsid w:val="00AA390E"/>
    <w:rsid w:val="00AA3BAF"/>
    <w:rsid w:val="00AA53EA"/>
    <w:rsid w:val="00AA583A"/>
    <w:rsid w:val="00AA68D5"/>
    <w:rsid w:val="00AA7608"/>
    <w:rsid w:val="00AA762E"/>
    <w:rsid w:val="00AB0604"/>
    <w:rsid w:val="00AB06AC"/>
    <w:rsid w:val="00AB099E"/>
    <w:rsid w:val="00AB1994"/>
    <w:rsid w:val="00AB205C"/>
    <w:rsid w:val="00AB2B6D"/>
    <w:rsid w:val="00AB36F4"/>
    <w:rsid w:val="00AB3C35"/>
    <w:rsid w:val="00AB48D8"/>
    <w:rsid w:val="00AB5CA2"/>
    <w:rsid w:val="00AB5D41"/>
    <w:rsid w:val="00AB77F2"/>
    <w:rsid w:val="00AC16EC"/>
    <w:rsid w:val="00AC1B21"/>
    <w:rsid w:val="00AC1E7A"/>
    <w:rsid w:val="00AC1EB9"/>
    <w:rsid w:val="00AC2F99"/>
    <w:rsid w:val="00AC35C2"/>
    <w:rsid w:val="00AC40FC"/>
    <w:rsid w:val="00AC4133"/>
    <w:rsid w:val="00AC45D0"/>
    <w:rsid w:val="00AC58C1"/>
    <w:rsid w:val="00AC61C6"/>
    <w:rsid w:val="00AC666C"/>
    <w:rsid w:val="00AC6A00"/>
    <w:rsid w:val="00AD013C"/>
    <w:rsid w:val="00AD07E8"/>
    <w:rsid w:val="00AD0E5C"/>
    <w:rsid w:val="00AD1BFD"/>
    <w:rsid w:val="00AD2914"/>
    <w:rsid w:val="00AD2CBF"/>
    <w:rsid w:val="00AD3F37"/>
    <w:rsid w:val="00AD4610"/>
    <w:rsid w:val="00AD47FE"/>
    <w:rsid w:val="00AD4973"/>
    <w:rsid w:val="00AD4B9A"/>
    <w:rsid w:val="00AD4BA0"/>
    <w:rsid w:val="00AD6144"/>
    <w:rsid w:val="00AD75AB"/>
    <w:rsid w:val="00AE099C"/>
    <w:rsid w:val="00AE17B0"/>
    <w:rsid w:val="00AE3276"/>
    <w:rsid w:val="00AE4E04"/>
    <w:rsid w:val="00AE54F3"/>
    <w:rsid w:val="00AE5518"/>
    <w:rsid w:val="00AE5E4B"/>
    <w:rsid w:val="00AE64E4"/>
    <w:rsid w:val="00AF2647"/>
    <w:rsid w:val="00AF2E6D"/>
    <w:rsid w:val="00AF366C"/>
    <w:rsid w:val="00AF41A2"/>
    <w:rsid w:val="00AF4320"/>
    <w:rsid w:val="00AF52EC"/>
    <w:rsid w:val="00AF5346"/>
    <w:rsid w:val="00AF56D4"/>
    <w:rsid w:val="00AF6333"/>
    <w:rsid w:val="00AF7D08"/>
    <w:rsid w:val="00AF7D7F"/>
    <w:rsid w:val="00B00492"/>
    <w:rsid w:val="00B01374"/>
    <w:rsid w:val="00B01753"/>
    <w:rsid w:val="00B03E76"/>
    <w:rsid w:val="00B06977"/>
    <w:rsid w:val="00B06E2E"/>
    <w:rsid w:val="00B07A0A"/>
    <w:rsid w:val="00B10628"/>
    <w:rsid w:val="00B10AA3"/>
    <w:rsid w:val="00B117AE"/>
    <w:rsid w:val="00B11DE5"/>
    <w:rsid w:val="00B13262"/>
    <w:rsid w:val="00B14709"/>
    <w:rsid w:val="00B1671A"/>
    <w:rsid w:val="00B168E9"/>
    <w:rsid w:val="00B16CD8"/>
    <w:rsid w:val="00B17344"/>
    <w:rsid w:val="00B17FA2"/>
    <w:rsid w:val="00B2115B"/>
    <w:rsid w:val="00B21DB9"/>
    <w:rsid w:val="00B2202B"/>
    <w:rsid w:val="00B22F4E"/>
    <w:rsid w:val="00B23663"/>
    <w:rsid w:val="00B24BAE"/>
    <w:rsid w:val="00B24E05"/>
    <w:rsid w:val="00B25303"/>
    <w:rsid w:val="00B26767"/>
    <w:rsid w:val="00B26A63"/>
    <w:rsid w:val="00B26D65"/>
    <w:rsid w:val="00B3009B"/>
    <w:rsid w:val="00B30582"/>
    <w:rsid w:val="00B3089E"/>
    <w:rsid w:val="00B30B41"/>
    <w:rsid w:val="00B32032"/>
    <w:rsid w:val="00B329BB"/>
    <w:rsid w:val="00B33500"/>
    <w:rsid w:val="00B335AB"/>
    <w:rsid w:val="00B33BEB"/>
    <w:rsid w:val="00B34EB8"/>
    <w:rsid w:val="00B35073"/>
    <w:rsid w:val="00B35D52"/>
    <w:rsid w:val="00B4011C"/>
    <w:rsid w:val="00B41A92"/>
    <w:rsid w:val="00B41C09"/>
    <w:rsid w:val="00B452FC"/>
    <w:rsid w:val="00B46BB8"/>
    <w:rsid w:val="00B51C82"/>
    <w:rsid w:val="00B524BA"/>
    <w:rsid w:val="00B53EC5"/>
    <w:rsid w:val="00B544CA"/>
    <w:rsid w:val="00B547F6"/>
    <w:rsid w:val="00B553C4"/>
    <w:rsid w:val="00B574AF"/>
    <w:rsid w:val="00B6052A"/>
    <w:rsid w:val="00B61624"/>
    <w:rsid w:val="00B61F55"/>
    <w:rsid w:val="00B62C77"/>
    <w:rsid w:val="00B63547"/>
    <w:rsid w:val="00B63566"/>
    <w:rsid w:val="00B6376B"/>
    <w:rsid w:val="00B63E31"/>
    <w:rsid w:val="00B65702"/>
    <w:rsid w:val="00B6610F"/>
    <w:rsid w:val="00B6676D"/>
    <w:rsid w:val="00B6759A"/>
    <w:rsid w:val="00B713EE"/>
    <w:rsid w:val="00B73254"/>
    <w:rsid w:val="00B73F47"/>
    <w:rsid w:val="00B743FF"/>
    <w:rsid w:val="00B74998"/>
    <w:rsid w:val="00B74D4D"/>
    <w:rsid w:val="00B7511A"/>
    <w:rsid w:val="00B75130"/>
    <w:rsid w:val="00B75302"/>
    <w:rsid w:val="00B75627"/>
    <w:rsid w:val="00B75FA5"/>
    <w:rsid w:val="00B7639F"/>
    <w:rsid w:val="00B8073B"/>
    <w:rsid w:val="00B80F1C"/>
    <w:rsid w:val="00B83436"/>
    <w:rsid w:val="00B83753"/>
    <w:rsid w:val="00B83CC9"/>
    <w:rsid w:val="00B848F6"/>
    <w:rsid w:val="00B86342"/>
    <w:rsid w:val="00B90F40"/>
    <w:rsid w:val="00B911FE"/>
    <w:rsid w:val="00B91209"/>
    <w:rsid w:val="00B94142"/>
    <w:rsid w:val="00B94C24"/>
    <w:rsid w:val="00B96BC1"/>
    <w:rsid w:val="00B97D3C"/>
    <w:rsid w:val="00BA1738"/>
    <w:rsid w:val="00BA1C0A"/>
    <w:rsid w:val="00BA2516"/>
    <w:rsid w:val="00BA2D91"/>
    <w:rsid w:val="00BA46CD"/>
    <w:rsid w:val="00BA4B89"/>
    <w:rsid w:val="00BA74A6"/>
    <w:rsid w:val="00BA7887"/>
    <w:rsid w:val="00BB026E"/>
    <w:rsid w:val="00BB0BD8"/>
    <w:rsid w:val="00BB19B2"/>
    <w:rsid w:val="00BB2C3D"/>
    <w:rsid w:val="00BB2D0F"/>
    <w:rsid w:val="00BB2E8A"/>
    <w:rsid w:val="00BB3362"/>
    <w:rsid w:val="00BB41DE"/>
    <w:rsid w:val="00BB544E"/>
    <w:rsid w:val="00BB66E4"/>
    <w:rsid w:val="00BB6A40"/>
    <w:rsid w:val="00BB7835"/>
    <w:rsid w:val="00BB7C47"/>
    <w:rsid w:val="00BC11EE"/>
    <w:rsid w:val="00BC2EDA"/>
    <w:rsid w:val="00BC39FB"/>
    <w:rsid w:val="00BC3B68"/>
    <w:rsid w:val="00BC459A"/>
    <w:rsid w:val="00BC522E"/>
    <w:rsid w:val="00BC5389"/>
    <w:rsid w:val="00BC558A"/>
    <w:rsid w:val="00BC57AD"/>
    <w:rsid w:val="00BC7C0C"/>
    <w:rsid w:val="00BD0673"/>
    <w:rsid w:val="00BD196B"/>
    <w:rsid w:val="00BD2D58"/>
    <w:rsid w:val="00BD3D1A"/>
    <w:rsid w:val="00BD46CB"/>
    <w:rsid w:val="00BD47B4"/>
    <w:rsid w:val="00BD4C2B"/>
    <w:rsid w:val="00BD5A70"/>
    <w:rsid w:val="00BD5F9E"/>
    <w:rsid w:val="00BD6CFC"/>
    <w:rsid w:val="00BD6DEC"/>
    <w:rsid w:val="00BE0AE9"/>
    <w:rsid w:val="00BE18E5"/>
    <w:rsid w:val="00BE32FB"/>
    <w:rsid w:val="00BE3FF9"/>
    <w:rsid w:val="00BF101F"/>
    <w:rsid w:val="00BF1805"/>
    <w:rsid w:val="00BF2C3A"/>
    <w:rsid w:val="00BF2F68"/>
    <w:rsid w:val="00BF34B6"/>
    <w:rsid w:val="00BF48C2"/>
    <w:rsid w:val="00BF5534"/>
    <w:rsid w:val="00BF5778"/>
    <w:rsid w:val="00BF5908"/>
    <w:rsid w:val="00BF61F7"/>
    <w:rsid w:val="00BF69B6"/>
    <w:rsid w:val="00C00981"/>
    <w:rsid w:val="00C020DF"/>
    <w:rsid w:val="00C0282F"/>
    <w:rsid w:val="00C0515A"/>
    <w:rsid w:val="00C05510"/>
    <w:rsid w:val="00C0578A"/>
    <w:rsid w:val="00C06A5B"/>
    <w:rsid w:val="00C070EF"/>
    <w:rsid w:val="00C07503"/>
    <w:rsid w:val="00C07D8E"/>
    <w:rsid w:val="00C11A3E"/>
    <w:rsid w:val="00C13E5F"/>
    <w:rsid w:val="00C14AF3"/>
    <w:rsid w:val="00C20CE1"/>
    <w:rsid w:val="00C217F5"/>
    <w:rsid w:val="00C25AFA"/>
    <w:rsid w:val="00C25BD5"/>
    <w:rsid w:val="00C269D4"/>
    <w:rsid w:val="00C26A2C"/>
    <w:rsid w:val="00C2718F"/>
    <w:rsid w:val="00C27C8A"/>
    <w:rsid w:val="00C27D61"/>
    <w:rsid w:val="00C30DBD"/>
    <w:rsid w:val="00C31CF9"/>
    <w:rsid w:val="00C3212E"/>
    <w:rsid w:val="00C3284B"/>
    <w:rsid w:val="00C335A3"/>
    <w:rsid w:val="00C33AA6"/>
    <w:rsid w:val="00C33E7D"/>
    <w:rsid w:val="00C35280"/>
    <w:rsid w:val="00C355DA"/>
    <w:rsid w:val="00C364BE"/>
    <w:rsid w:val="00C36F88"/>
    <w:rsid w:val="00C375FA"/>
    <w:rsid w:val="00C40733"/>
    <w:rsid w:val="00C43219"/>
    <w:rsid w:val="00C4394E"/>
    <w:rsid w:val="00C44129"/>
    <w:rsid w:val="00C4487F"/>
    <w:rsid w:val="00C44AB9"/>
    <w:rsid w:val="00C46253"/>
    <w:rsid w:val="00C5012A"/>
    <w:rsid w:val="00C506C6"/>
    <w:rsid w:val="00C50ED1"/>
    <w:rsid w:val="00C5103D"/>
    <w:rsid w:val="00C5338B"/>
    <w:rsid w:val="00C5438B"/>
    <w:rsid w:val="00C544FF"/>
    <w:rsid w:val="00C55089"/>
    <w:rsid w:val="00C571E8"/>
    <w:rsid w:val="00C60290"/>
    <w:rsid w:val="00C6114B"/>
    <w:rsid w:val="00C6122F"/>
    <w:rsid w:val="00C6183E"/>
    <w:rsid w:val="00C61C10"/>
    <w:rsid w:val="00C61EA2"/>
    <w:rsid w:val="00C62CEF"/>
    <w:rsid w:val="00C63BA4"/>
    <w:rsid w:val="00C6408B"/>
    <w:rsid w:val="00C6499C"/>
    <w:rsid w:val="00C654B1"/>
    <w:rsid w:val="00C65ABD"/>
    <w:rsid w:val="00C6695F"/>
    <w:rsid w:val="00C66D22"/>
    <w:rsid w:val="00C7115F"/>
    <w:rsid w:val="00C71851"/>
    <w:rsid w:val="00C71B0C"/>
    <w:rsid w:val="00C71E08"/>
    <w:rsid w:val="00C720E4"/>
    <w:rsid w:val="00C7282C"/>
    <w:rsid w:val="00C72A0D"/>
    <w:rsid w:val="00C74A2A"/>
    <w:rsid w:val="00C74A5F"/>
    <w:rsid w:val="00C76F65"/>
    <w:rsid w:val="00C77C45"/>
    <w:rsid w:val="00C77DBE"/>
    <w:rsid w:val="00C80262"/>
    <w:rsid w:val="00C80EB6"/>
    <w:rsid w:val="00C82849"/>
    <w:rsid w:val="00C833E8"/>
    <w:rsid w:val="00C840DF"/>
    <w:rsid w:val="00C84654"/>
    <w:rsid w:val="00C85E0B"/>
    <w:rsid w:val="00C87B83"/>
    <w:rsid w:val="00C87CC7"/>
    <w:rsid w:val="00C90835"/>
    <w:rsid w:val="00C97118"/>
    <w:rsid w:val="00C971FD"/>
    <w:rsid w:val="00CA1CE5"/>
    <w:rsid w:val="00CA2782"/>
    <w:rsid w:val="00CA5A5F"/>
    <w:rsid w:val="00CA5F9D"/>
    <w:rsid w:val="00CA6472"/>
    <w:rsid w:val="00CA6A70"/>
    <w:rsid w:val="00CA73C0"/>
    <w:rsid w:val="00CB04A7"/>
    <w:rsid w:val="00CB05ED"/>
    <w:rsid w:val="00CB07EE"/>
    <w:rsid w:val="00CB08C8"/>
    <w:rsid w:val="00CB2632"/>
    <w:rsid w:val="00CB3C5D"/>
    <w:rsid w:val="00CB45AA"/>
    <w:rsid w:val="00CB7EDB"/>
    <w:rsid w:val="00CC02E7"/>
    <w:rsid w:val="00CC0393"/>
    <w:rsid w:val="00CC17EB"/>
    <w:rsid w:val="00CC1F89"/>
    <w:rsid w:val="00CC2CE0"/>
    <w:rsid w:val="00CC37EA"/>
    <w:rsid w:val="00CC45B3"/>
    <w:rsid w:val="00CC4673"/>
    <w:rsid w:val="00CC568E"/>
    <w:rsid w:val="00CC58E4"/>
    <w:rsid w:val="00CC5962"/>
    <w:rsid w:val="00CC6D74"/>
    <w:rsid w:val="00CC730F"/>
    <w:rsid w:val="00CD0D07"/>
    <w:rsid w:val="00CD1795"/>
    <w:rsid w:val="00CD61FF"/>
    <w:rsid w:val="00CE057B"/>
    <w:rsid w:val="00CE0A67"/>
    <w:rsid w:val="00CE0D04"/>
    <w:rsid w:val="00CE3270"/>
    <w:rsid w:val="00CE3C64"/>
    <w:rsid w:val="00CE3D33"/>
    <w:rsid w:val="00CE434D"/>
    <w:rsid w:val="00CE47EE"/>
    <w:rsid w:val="00CE71C4"/>
    <w:rsid w:val="00CF04BC"/>
    <w:rsid w:val="00CF1B67"/>
    <w:rsid w:val="00CF254E"/>
    <w:rsid w:val="00CF29A7"/>
    <w:rsid w:val="00CF408E"/>
    <w:rsid w:val="00CF64B8"/>
    <w:rsid w:val="00CF79ED"/>
    <w:rsid w:val="00CF7D04"/>
    <w:rsid w:val="00CF7DF6"/>
    <w:rsid w:val="00D001EE"/>
    <w:rsid w:val="00D002EA"/>
    <w:rsid w:val="00D011B8"/>
    <w:rsid w:val="00D019A3"/>
    <w:rsid w:val="00D0248E"/>
    <w:rsid w:val="00D024BF"/>
    <w:rsid w:val="00D02919"/>
    <w:rsid w:val="00D044F6"/>
    <w:rsid w:val="00D0561F"/>
    <w:rsid w:val="00D07D99"/>
    <w:rsid w:val="00D07E06"/>
    <w:rsid w:val="00D07E56"/>
    <w:rsid w:val="00D1017F"/>
    <w:rsid w:val="00D104DD"/>
    <w:rsid w:val="00D112FA"/>
    <w:rsid w:val="00D116EB"/>
    <w:rsid w:val="00D1349C"/>
    <w:rsid w:val="00D1406A"/>
    <w:rsid w:val="00D14D38"/>
    <w:rsid w:val="00D14E18"/>
    <w:rsid w:val="00D15378"/>
    <w:rsid w:val="00D16341"/>
    <w:rsid w:val="00D16BD1"/>
    <w:rsid w:val="00D1751E"/>
    <w:rsid w:val="00D17DD6"/>
    <w:rsid w:val="00D2082F"/>
    <w:rsid w:val="00D20AFC"/>
    <w:rsid w:val="00D21661"/>
    <w:rsid w:val="00D232C4"/>
    <w:rsid w:val="00D2374C"/>
    <w:rsid w:val="00D23BF6"/>
    <w:rsid w:val="00D246F9"/>
    <w:rsid w:val="00D24CE1"/>
    <w:rsid w:val="00D251D0"/>
    <w:rsid w:val="00D25EE6"/>
    <w:rsid w:val="00D264F5"/>
    <w:rsid w:val="00D26790"/>
    <w:rsid w:val="00D26B1F"/>
    <w:rsid w:val="00D26CA9"/>
    <w:rsid w:val="00D30235"/>
    <w:rsid w:val="00D31E94"/>
    <w:rsid w:val="00D31EB3"/>
    <w:rsid w:val="00D330D5"/>
    <w:rsid w:val="00D33156"/>
    <w:rsid w:val="00D3389D"/>
    <w:rsid w:val="00D33FD2"/>
    <w:rsid w:val="00D342E4"/>
    <w:rsid w:val="00D34E27"/>
    <w:rsid w:val="00D35943"/>
    <w:rsid w:val="00D35BAA"/>
    <w:rsid w:val="00D371AC"/>
    <w:rsid w:val="00D404CE"/>
    <w:rsid w:val="00D40D67"/>
    <w:rsid w:val="00D41DBB"/>
    <w:rsid w:val="00D41EF3"/>
    <w:rsid w:val="00D4538B"/>
    <w:rsid w:val="00D45C13"/>
    <w:rsid w:val="00D471A6"/>
    <w:rsid w:val="00D47332"/>
    <w:rsid w:val="00D50BD1"/>
    <w:rsid w:val="00D52FBC"/>
    <w:rsid w:val="00D5342C"/>
    <w:rsid w:val="00D5360E"/>
    <w:rsid w:val="00D539E5"/>
    <w:rsid w:val="00D54BB8"/>
    <w:rsid w:val="00D54F42"/>
    <w:rsid w:val="00D56D10"/>
    <w:rsid w:val="00D5704D"/>
    <w:rsid w:val="00D61E32"/>
    <w:rsid w:val="00D61FD6"/>
    <w:rsid w:val="00D62476"/>
    <w:rsid w:val="00D62BCB"/>
    <w:rsid w:val="00D63CDB"/>
    <w:rsid w:val="00D6463E"/>
    <w:rsid w:val="00D6559D"/>
    <w:rsid w:val="00D65D46"/>
    <w:rsid w:val="00D6686F"/>
    <w:rsid w:val="00D700C4"/>
    <w:rsid w:val="00D73487"/>
    <w:rsid w:val="00D73D81"/>
    <w:rsid w:val="00D74827"/>
    <w:rsid w:val="00D7501A"/>
    <w:rsid w:val="00D77725"/>
    <w:rsid w:val="00D77B76"/>
    <w:rsid w:val="00D806A2"/>
    <w:rsid w:val="00D8089E"/>
    <w:rsid w:val="00D81274"/>
    <w:rsid w:val="00D81800"/>
    <w:rsid w:val="00D8225B"/>
    <w:rsid w:val="00D82C0C"/>
    <w:rsid w:val="00D8322F"/>
    <w:rsid w:val="00D83A7E"/>
    <w:rsid w:val="00D83C15"/>
    <w:rsid w:val="00D846FC"/>
    <w:rsid w:val="00D85257"/>
    <w:rsid w:val="00D85F20"/>
    <w:rsid w:val="00D874EB"/>
    <w:rsid w:val="00D91346"/>
    <w:rsid w:val="00D91563"/>
    <w:rsid w:val="00D9254D"/>
    <w:rsid w:val="00D925F0"/>
    <w:rsid w:val="00D94488"/>
    <w:rsid w:val="00D94541"/>
    <w:rsid w:val="00D95097"/>
    <w:rsid w:val="00D952DB"/>
    <w:rsid w:val="00D972F0"/>
    <w:rsid w:val="00DA13FD"/>
    <w:rsid w:val="00DA1DC6"/>
    <w:rsid w:val="00DA2389"/>
    <w:rsid w:val="00DA2709"/>
    <w:rsid w:val="00DA2913"/>
    <w:rsid w:val="00DA2FEA"/>
    <w:rsid w:val="00DA3707"/>
    <w:rsid w:val="00DA37BE"/>
    <w:rsid w:val="00DA3D7B"/>
    <w:rsid w:val="00DA4E09"/>
    <w:rsid w:val="00DA6177"/>
    <w:rsid w:val="00DA6D21"/>
    <w:rsid w:val="00DA6F14"/>
    <w:rsid w:val="00DA714D"/>
    <w:rsid w:val="00DB11DD"/>
    <w:rsid w:val="00DB1A17"/>
    <w:rsid w:val="00DB2BFE"/>
    <w:rsid w:val="00DB2C75"/>
    <w:rsid w:val="00DB3BC4"/>
    <w:rsid w:val="00DB49A5"/>
    <w:rsid w:val="00DB4D88"/>
    <w:rsid w:val="00DB6E85"/>
    <w:rsid w:val="00DB723F"/>
    <w:rsid w:val="00DB7591"/>
    <w:rsid w:val="00DC0691"/>
    <w:rsid w:val="00DC1E81"/>
    <w:rsid w:val="00DC2BCE"/>
    <w:rsid w:val="00DC6A25"/>
    <w:rsid w:val="00DC7FFA"/>
    <w:rsid w:val="00DD0ED2"/>
    <w:rsid w:val="00DD2B7A"/>
    <w:rsid w:val="00DD2D72"/>
    <w:rsid w:val="00DD380A"/>
    <w:rsid w:val="00DD4141"/>
    <w:rsid w:val="00DD47F7"/>
    <w:rsid w:val="00DD539A"/>
    <w:rsid w:val="00DD5FC8"/>
    <w:rsid w:val="00DD684B"/>
    <w:rsid w:val="00DD7F11"/>
    <w:rsid w:val="00DE0F68"/>
    <w:rsid w:val="00DE14E1"/>
    <w:rsid w:val="00DE25FC"/>
    <w:rsid w:val="00DE3191"/>
    <w:rsid w:val="00DE38BF"/>
    <w:rsid w:val="00DE58D0"/>
    <w:rsid w:val="00DE67BB"/>
    <w:rsid w:val="00DE6941"/>
    <w:rsid w:val="00DE7B80"/>
    <w:rsid w:val="00DF01E3"/>
    <w:rsid w:val="00DF0563"/>
    <w:rsid w:val="00DF13D9"/>
    <w:rsid w:val="00DF14E5"/>
    <w:rsid w:val="00DF1BC4"/>
    <w:rsid w:val="00DF340C"/>
    <w:rsid w:val="00DF6B45"/>
    <w:rsid w:val="00DF6D64"/>
    <w:rsid w:val="00DF6D75"/>
    <w:rsid w:val="00DF7395"/>
    <w:rsid w:val="00DF7E7F"/>
    <w:rsid w:val="00E005EF"/>
    <w:rsid w:val="00E01052"/>
    <w:rsid w:val="00E01A06"/>
    <w:rsid w:val="00E01F8D"/>
    <w:rsid w:val="00E01FF4"/>
    <w:rsid w:val="00E03334"/>
    <w:rsid w:val="00E0370C"/>
    <w:rsid w:val="00E037A9"/>
    <w:rsid w:val="00E03DF4"/>
    <w:rsid w:val="00E03F4C"/>
    <w:rsid w:val="00E05164"/>
    <w:rsid w:val="00E05CAB"/>
    <w:rsid w:val="00E05D42"/>
    <w:rsid w:val="00E05F61"/>
    <w:rsid w:val="00E05FAE"/>
    <w:rsid w:val="00E065EB"/>
    <w:rsid w:val="00E06BCF"/>
    <w:rsid w:val="00E10600"/>
    <w:rsid w:val="00E11F98"/>
    <w:rsid w:val="00E12238"/>
    <w:rsid w:val="00E12AF9"/>
    <w:rsid w:val="00E13D95"/>
    <w:rsid w:val="00E14A0C"/>
    <w:rsid w:val="00E14D74"/>
    <w:rsid w:val="00E14D7E"/>
    <w:rsid w:val="00E153F1"/>
    <w:rsid w:val="00E15A8F"/>
    <w:rsid w:val="00E1641F"/>
    <w:rsid w:val="00E17F6D"/>
    <w:rsid w:val="00E201BF"/>
    <w:rsid w:val="00E20BB0"/>
    <w:rsid w:val="00E21475"/>
    <w:rsid w:val="00E2254D"/>
    <w:rsid w:val="00E2299F"/>
    <w:rsid w:val="00E22D1D"/>
    <w:rsid w:val="00E23C68"/>
    <w:rsid w:val="00E24420"/>
    <w:rsid w:val="00E24902"/>
    <w:rsid w:val="00E252AE"/>
    <w:rsid w:val="00E26510"/>
    <w:rsid w:val="00E26676"/>
    <w:rsid w:val="00E26A55"/>
    <w:rsid w:val="00E26B71"/>
    <w:rsid w:val="00E26BD3"/>
    <w:rsid w:val="00E2741F"/>
    <w:rsid w:val="00E278A3"/>
    <w:rsid w:val="00E30BB7"/>
    <w:rsid w:val="00E3139F"/>
    <w:rsid w:val="00E32729"/>
    <w:rsid w:val="00E333B3"/>
    <w:rsid w:val="00E33A75"/>
    <w:rsid w:val="00E35C1E"/>
    <w:rsid w:val="00E36FCF"/>
    <w:rsid w:val="00E405BF"/>
    <w:rsid w:val="00E4093F"/>
    <w:rsid w:val="00E41457"/>
    <w:rsid w:val="00E41D01"/>
    <w:rsid w:val="00E43325"/>
    <w:rsid w:val="00E44DFC"/>
    <w:rsid w:val="00E44E15"/>
    <w:rsid w:val="00E44FAA"/>
    <w:rsid w:val="00E45C64"/>
    <w:rsid w:val="00E4663F"/>
    <w:rsid w:val="00E4683F"/>
    <w:rsid w:val="00E473E5"/>
    <w:rsid w:val="00E47BDB"/>
    <w:rsid w:val="00E47D2F"/>
    <w:rsid w:val="00E47E5E"/>
    <w:rsid w:val="00E500FC"/>
    <w:rsid w:val="00E50992"/>
    <w:rsid w:val="00E513B0"/>
    <w:rsid w:val="00E515A6"/>
    <w:rsid w:val="00E53847"/>
    <w:rsid w:val="00E5521B"/>
    <w:rsid w:val="00E5546C"/>
    <w:rsid w:val="00E5596B"/>
    <w:rsid w:val="00E57555"/>
    <w:rsid w:val="00E60094"/>
    <w:rsid w:val="00E6092B"/>
    <w:rsid w:val="00E60A8E"/>
    <w:rsid w:val="00E6137C"/>
    <w:rsid w:val="00E63BC6"/>
    <w:rsid w:val="00E63ED0"/>
    <w:rsid w:val="00E64D83"/>
    <w:rsid w:val="00E65989"/>
    <w:rsid w:val="00E65D14"/>
    <w:rsid w:val="00E66BC9"/>
    <w:rsid w:val="00E67FAF"/>
    <w:rsid w:val="00E70176"/>
    <w:rsid w:val="00E70C0A"/>
    <w:rsid w:val="00E70C2F"/>
    <w:rsid w:val="00E71FA5"/>
    <w:rsid w:val="00E72D35"/>
    <w:rsid w:val="00E733E2"/>
    <w:rsid w:val="00E73ECB"/>
    <w:rsid w:val="00E74956"/>
    <w:rsid w:val="00E75C4F"/>
    <w:rsid w:val="00E76339"/>
    <w:rsid w:val="00E7639B"/>
    <w:rsid w:val="00E77486"/>
    <w:rsid w:val="00E8002C"/>
    <w:rsid w:val="00E80E33"/>
    <w:rsid w:val="00E8143C"/>
    <w:rsid w:val="00E847E0"/>
    <w:rsid w:val="00E84F67"/>
    <w:rsid w:val="00E85F19"/>
    <w:rsid w:val="00E8706F"/>
    <w:rsid w:val="00E90BEB"/>
    <w:rsid w:val="00E91E16"/>
    <w:rsid w:val="00E97B10"/>
    <w:rsid w:val="00E97FFE"/>
    <w:rsid w:val="00EA0012"/>
    <w:rsid w:val="00EA10F2"/>
    <w:rsid w:val="00EA20C1"/>
    <w:rsid w:val="00EA21CF"/>
    <w:rsid w:val="00EA41D0"/>
    <w:rsid w:val="00EA55C6"/>
    <w:rsid w:val="00EA5958"/>
    <w:rsid w:val="00EA5CE7"/>
    <w:rsid w:val="00EA74D7"/>
    <w:rsid w:val="00EA75ED"/>
    <w:rsid w:val="00EA7749"/>
    <w:rsid w:val="00EB0AFF"/>
    <w:rsid w:val="00EB2EE9"/>
    <w:rsid w:val="00EB3EBA"/>
    <w:rsid w:val="00EB4A0B"/>
    <w:rsid w:val="00EB5679"/>
    <w:rsid w:val="00EB62BA"/>
    <w:rsid w:val="00EB6AED"/>
    <w:rsid w:val="00EB6EE6"/>
    <w:rsid w:val="00EB6F4A"/>
    <w:rsid w:val="00EC07B7"/>
    <w:rsid w:val="00EC1600"/>
    <w:rsid w:val="00EC2977"/>
    <w:rsid w:val="00EC2E17"/>
    <w:rsid w:val="00EC32D6"/>
    <w:rsid w:val="00EC4325"/>
    <w:rsid w:val="00EC47F0"/>
    <w:rsid w:val="00EC5210"/>
    <w:rsid w:val="00EC5AA1"/>
    <w:rsid w:val="00EC60C6"/>
    <w:rsid w:val="00EC7638"/>
    <w:rsid w:val="00ED0F31"/>
    <w:rsid w:val="00ED2F2C"/>
    <w:rsid w:val="00ED3766"/>
    <w:rsid w:val="00ED46B7"/>
    <w:rsid w:val="00ED5E3B"/>
    <w:rsid w:val="00ED5F5F"/>
    <w:rsid w:val="00EE0F5A"/>
    <w:rsid w:val="00EE1509"/>
    <w:rsid w:val="00EE1FB0"/>
    <w:rsid w:val="00EE32BC"/>
    <w:rsid w:val="00EE4DBD"/>
    <w:rsid w:val="00EE5A22"/>
    <w:rsid w:val="00EE5EA2"/>
    <w:rsid w:val="00EF1EFC"/>
    <w:rsid w:val="00EF32C7"/>
    <w:rsid w:val="00EF3D7B"/>
    <w:rsid w:val="00EF4374"/>
    <w:rsid w:val="00EF4E68"/>
    <w:rsid w:val="00EF5839"/>
    <w:rsid w:val="00EF5ABF"/>
    <w:rsid w:val="00F002E0"/>
    <w:rsid w:val="00F01F7A"/>
    <w:rsid w:val="00F02104"/>
    <w:rsid w:val="00F0396F"/>
    <w:rsid w:val="00F06D31"/>
    <w:rsid w:val="00F06F8C"/>
    <w:rsid w:val="00F078CE"/>
    <w:rsid w:val="00F07A27"/>
    <w:rsid w:val="00F1027E"/>
    <w:rsid w:val="00F10D07"/>
    <w:rsid w:val="00F11473"/>
    <w:rsid w:val="00F1351F"/>
    <w:rsid w:val="00F138E8"/>
    <w:rsid w:val="00F15572"/>
    <w:rsid w:val="00F15809"/>
    <w:rsid w:val="00F16497"/>
    <w:rsid w:val="00F168A8"/>
    <w:rsid w:val="00F16B4C"/>
    <w:rsid w:val="00F17626"/>
    <w:rsid w:val="00F17AAF"/>
    <w:rsid w:val="00F17BB6"/>
    <w:rsid w:val="00F20848"/>
    <w:rsid w:val="00F2179F"/>
    <w:rsid w:val="00F21BC9"/>
    <w:rsid w:val="00F21C52"/>
    <w:rsid w:val="00F23367"/>
    <w:rsid w:val="00F25386"/>
    <w:rsid w:val="00F27749"/>
    <w:rsid w:val="00F27C9B"/>
    <w:rsid w:val="00F30518"/>
    <w:rsid w:val="00F309C4"/>
    <w:rsid w:val="00F31303"/>
    <w:rsid w:val="00F31556"/>
    <w:rsid w:val="00F31B87"/>
    <w:rsid w:val="00F31ED8"/>
    <w:rsid w:val="00F33007"/>
    <w:rsid w:val="00F334E8"/>
    <w:rsid w:val="00F33E20"/>
    <w:rsid w:val="00F34BE4"/>
    <w:rsid w:val="00F3510A"/>
    <w:rsid w:val="00F35477"/>
    <w:rsid w:val="00F35D75"/>
    <w:rsid w:val="00F36250"/>
    <w:rsid w:val="00F36D96"/>
    <w:rsid w:val="00F37DA6"/>
    <w:rsid w:val="00F41201"/>
    <w:rsid w:val="00F41BD8"/>
    <w:rsid w:val="00F41C9A"/>
    <w:rsid w:val="00F427C0"/>
    <w:rsid w:val="00F42D57"/>
    <w:rsid w:val="00F4438A"/>
    <w:rsid w:val="00F4650A"/>
    <w:rsid w:val="00F4676D"/>
    <w:rsid w:val="00F46B85"/>
    <w:rsid w:val="00F4781E"/>
    <w:rsid w:val="00F5079E"/>
    <w:rsid w:val="00F50A01"/>
    <w:rsid w:val="00F50A48"/>
    <w:rsid w:val="00F50D51"/>
    <w:rsid w:val="00F510F1"/>
    <w:rsid w:val="00F513DA"/>
    <w:rsid w:val="00F51A95"/>
    <w:rsid w:val="00F51C3D"/>
    <w:rsid w:val="00F527BA"/>
    <w:rsid w:val="00F53CDC"/>
    <w:rsid w:val="00F540B0"/>
    <w:rsid w:val="00F543D9"/>
    <w:rsid w:val="00F554F9"/>
    <w:rsid w:val="00F576ED"/>
    <w:rsid w:val="00F57934"/>
    <w:rsid w:val="00F60989"/>
    <w:rsid w:val="00F62FA1"/>
    <w:rsid w:val="00F63071"/>
    <w:rsid w:val="00F63395"/>
    <w:rsid w:val="00F6471F"/>
    <w:rsid w:val="00F6496F"/>
    <w:rsid w:val="00F65133"/>
    <w:rsid w:val="00F65C2E"/>
    <w:rsid w:val="00F66D42"/>
    <w:rsid w:val="00F70689"/>
    <w:rsid w:val="00F70728"/>
    <w:rsid w:val="00F7072E"/>
    <w:rsid w:val="00F71243"/>
    <w:rsid w:val="00F7137F"/>
    <w:rsid w:val="00F717E5"/>
    <w:rsid w:val="00F71D7C"/>
    <w:rsid w:val="00F72EB9"/>
    <w:rsid w:val="00F7468A"/>
    <w:rsid w:val="00F74936"/>
    <w:rsid w:val="00F764B6"/>
    <w:rsid w:val="00F76610"/>
    <w:rsid w:val="00F76CDE"/>
    <w:rsid w:val="00F7790D"/>
    <w:rsid w:val="00F8077C"/>
    <w:rsid w:val="00F8097A"/>
    <w:rsid w:val="00F80EF3"/>
    <w:rsid w:val="00F821E0"/>
    <w:rsid w:val="00F82CEA"/>
    <w:rsid w:val="00F834E1"/>
    <w:rsid w:val="00F85C73"/>
    <w:rsid w:val="00F865DF"/>
    <w:rsid w:val="00F8788A"/>
    <w:rsid w:val="00F87A02"/>
    <w:rsid w:val="00F90910"/>
    <w:rsid w:val="00F92B17"/>
    <w:rsid w:val="00F9342E"/>
    <w:rsid w:val="00F95046"/>
    <w:rsid w:val="00F96942"/>
    <w:rsid w:val="00F97057"/>
    <w:rsid w:val="00F97080"/>
    <w:rsid w:val="00F97818"/>
    <w:rsid w:val="00F97D61"/>
    <w:rsid w:val="00FA2DBC"/>
    <w:rsid w:val="00FA3CDD"/>
    <w:rsid w:val="00FA46DF"/>
    <w:rsid w:val="00FA5217"/>
    <w:rsid w:val="00FA5330"/>
    <w:rsid w:val="00FA5EC9"/>
    <w:rsid w:val="00FA716B"/>
    <w:rsid w:val="00FA7387"/>
    <w:rsid w:val="00FA748E"/>
    <w:rsid w:val="00FA7D60"/>
    <w:rsid w:val="00FB19F8"/>
    <w:rsid w:val="00FB2F55"/>
    <w:rsid w:val="00FB2FFF"/>
    <w:rsid w:val="00FB31B5"/>
    <w:rsid w:val="00FB35BD"/>
    <w:rsid w:val="00FB4CED"/>
    <w:rsid w:val="00FB5629"/>
    <w:rsid w:val="00FB652D"/>
    <w:rsid w:val="00FB67C9"/>
    <w:rsid w:val="00FC084E"/>
    <w:rsid w:val="00FC1080"/>
    <w:rsid w:val="00FC1B65"/>
    <w:rsid w:val="00FC2819"/>
    <w:rsid w:val="00FC2D68"/>
    <w:rsid w:val="00FC3CCF"/>
    <w:rsid w:val="00FC45EC"/>
    <w:rsid w:val="00FC6537"/>
    <w:rsid w:val="00FC66B4"/>
    <w:rsid w:val="00FC6D6B"/>
    <w:rsid w:val="00FC79A6"/>
    <w:rsid w:val="00FD09AE"/>
    <w:rsid w:val="00FD1EFE"/>
    <w:rsid w:val="00FD2271"/>
    <w:rsid w:val="00FD2843"/>
    <w:rsid w:val="00FD2B07"/>
    <w:rsid w:val="00FD4AB1"/>
    <w:rsid w:val="00FD4C39"/>
    <w:rsid w:val="00FD52DA"/>
    <w:rsid w:val="00FD586E"/>
    <w:rsid w:val="00FD7CDA"/>
    <w:rsid w:val="00FE07A7"/>
    <w:rsid w:val="00FE0802"/>
    <w:rsid w:val="00FE0998"/>
    <w:rsid w:val="00FE0E07"/>
    <w:rsid w:val="00FE1B7C"/>
    <w:rsid w:val="00FE22E6"/>
    <w:rsid w:val="00FE2B7A"/>
    <w:rsid w:val="00FE2F2F"/>
    <w:rsid w:val="00FE38A7"/>
    <w:rsid w:val="00FE4F8B"/>
    <w:rsid w:val="00FE58C6"/>
    <w:rsid w:val="00FE593A"/>
    <w:rsid w:val="00FE5D11"/>
    <w:rsid w:val="00FE634F"/>
    <w:rsid w:val="00FE71AF"/>
    <w:rsid w:val="00FE7B86"/>
    <w:rsid w:val="00FF0E54"/>
    <w:rsid w:val="00FF103F"/>
    <w:rsid w:val="00FF1A62"/>
    <w:rsid w:val="00FF22C2"/>
    <w:rsid w:val="00FF31CB"/>
    <w:rsid w:val="00FF55CF"/>
    <w:rsid w:val="00FF6EBD"/>
    <w:rsid w:val="00FF77DD"/>
    <w:rsid w:val="00FF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stroke weight="1.5pt"/>
      <o:colormru v:ext="edit" colors="#f90,#8c8c8c"/>
    </o:shapedefaults>
    <o:shapelayout v:ext="edit">
      <o:idmap v:ext="edit" data="1"/>
    </o:shapelayout>
  </w:shapeDefaults>
  <w:decimalSymbol w:val="."/>
  <w:listSeparator w:val=","/>
  <w15:docId w15:val="{EAA2F28D-A81B-4B3E-BF7F-968B6886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077E6B"/>
    <w:pPr>
      <w:widowControl w:val="0"/>
      <w:wordWrap w:val="0"/>
      <w:autoSpaceDE w:val="0"/>
      <w:autoSpaceDN w:val="0"/>
      <w:spacing w:afterLines="80" w:line="240" w:lineRule="exact"/>
      <w:jc w:val="both"/>
    </w:pPr>
    <w:rPr>
      <w:rFonts w:ascii="NanumGothic" w:eastAsia="NanumGothic" w:hAnsi="NanumGothic"/>
      <w:kern w:val="2"/>
      <w:sz w:val="18"/>
      <w:szCs w:val="22"/>
    </w:rPr>
  </w:style>
  <w:style w:type="paragraph" w:styleId="1">
    <w:name w:val="heading 1"/>
    <w:basedOn w:val="a6"/>
    <w:link w:val="1Char"/>
    <w:uiPriority w:val="9"/>
    <w:qFormat/>
    <w:rsid w:val="00733744"/>
    <w:pPr>
      <w:keepNext/>
      <w:numPr>
        <w:numId w:val="3"/>
      </w:numPr>
      <w:spacing w:afterLines="0" w:line="240" w:lineRule="auto"/>
      <w:ind w:left="403" w:hanging="403"/>
      <w:outlineLvl w:val="0"/>
    </w:pPr>
    <w:rPr>
      <w:b/>
      <w:color w:val="365F91"/>
      <w:sz w:val="36"/>
      <w:szCs w:val="28"/>
    </w:rPr>
  </w:style>
  <w:style w:type="paragraph" w:styleId="2">
    <w:name w:val="heading 2"/>
    <w:basedOn w:val="a6"/>
    <w:next w:val="a6"/>
    <w:link w:val="2Char"/>
    <w:uiPriority w:val="9"/>
    <w:unhideWhenUsed/>
    <w:qFormat/>
    <w:rsid w:val="00922459"/>
    <w:pPr>
      <w:spacing w:after="192" w:line="240" w:lineRule="auto"/>
      <w:outlineLvl w:val="1"/>
    </w:pPr>
    <w:rPr>
      <w:b/>
      <w:color w:val="365F91"/>
      <w:sz w:val="32"/>
      <w:szCs w:val="32"/>
    </w:rPr>
  </w:style>
  <w:style w:type="paragraph" w:styleId="3">
    <w:name w:val="heading 3"/>
    <w:basedOn w:val="a6"/>
    <w:next w:val="a6"/>
    <w:link w:val="3Char"/>
    <w:uiPriority w:val="9"/>
    <w:unhideWhenUsed/>
    <w:qFormat/>
    <w:rsid w:val="00D6463E"/>
    <w:pPr>
      <w:keepNext/>
      <w:spacing w:after="192"/>
      <w:ind w:left="451" w:hangingChars="200" w:hanging="451"/>
      <w:outlineLvl w:val="2"/>
    </w:pPr>
    <w:rPr>
      <w:b/>
      <w:sz w:val="24"/>
      <w:szCs w:val="24"/>
    </w:rPr>
  </w:style>
  <w:style w:type="paragraph" w:styleId="4">
    <w:name w:val="heading 4"/>
    <w:basedOn w:val="3"/>
    <w:next w:val="a6"/>
    <w:link w:val="4Char"/>
    <w:uiPriority w:val="9"/>
    <w:unhideWhenUsed/>
    <w:qFormat/>
    <w:rsid w:val="00216020"/>
    <w:pPr>
      <w:ind w:left="0" w:firstLineChars="0" w:firstLine="0"/>
      <w:outlineLvl w:val="3"/>
    </w:pPr>
    <w:rPr>
      <w:sz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733744"/>
    <w:rPr>
      <w:rFonts w:ascii="NanumGothic" w:eastAsia="NanumGothic" w:hAnsi="NanumGothic"/>
      <w:b/>
      <w:color w:val="365F91"/>
      <w:kern w:val="2"/>
      <w:sz w:val="36"/>
      <w:szCs w:val="28"/>
    </w:rPr>
  </w:style>
  <w:style w:type="character" w:customStyle="1" w:styleId="2Char">
    <w:name w:val="제목 2 Char"/>
    <w:link w:val="2"/>
    <w:uiPriority w:val="9"/>
    <w:rsid w:val="00922459"/>
    <w:rPr>
      <w:rFonts w:ascii="NanumGothic" w:eastAsia="NanumGothic" w:hAnsi="NanumGothic"/>
      <w:b/>
      <w:color w:val="365F91"/>
      <w:kern w:val="2"/>
      <w:sz w:val="32"/>
      <w:szCs w:val="32"/>
    </w:rPr>
  </w:style>
  <w:style w:type="character" w:customStyle="1" w:styleId="3Char">
    <w:name w:val="제목 3 Char"/>
    <w:link w:val="3"/>
    <w:uiPriority w:val="9"/>
    <w:rsid w:val="00D6463E"/>
    <w:rPr>
      <w:rFonts w:ascii="NanumGothic" w:eastAsia="NanumGothic" w:hAnsi="NanumGothic"/>
      <w:b/>
      <w:kern w:val="2"/>
      <w:sz w:val="24"/>
      <w:szCs w:val="24"/>
    </w:rPr>
  </w:style>
  <w:style w:type="character" w:customStyle="1" w:styleId="4Char">
    <w:name w:val="제목 4 Char"/>
    <w:link w:val="4"/>
    <w:uiPriority w:val="9"/>
    <w:rsid w:val="00216020"/>
    <w:rPr>
      <w:rFonts w:ascii="NanumGothic" w:eastAsia="NanumGothic" w:hAnsi="NanumGothic"/>
      <w:b/>
      <w:kern w:val="2"/>
      <w:szCs w:val="24"/>
    </w:rPr>
  </w:style>
  <w:style w:type="paragraph" w:customStyle="1" w:styleId="a5">
    <w:name w:val="네모글머리서식"/>
    <w:basedOn w:val="a6"/>
    <w:qFormat/>
    <w:rsid w:val="00814488"/>
    <w:pPr>
      <w:numPr>
        <w:numId w:val="7"/>
      </w:numPr>
      <w:spacing w:afterLines="0"/>
    </w:pPr>
    <w:rPr>
      <w:b/>
      <w:sz w:val="20"/>
    </w:rPr>
  </w:style>
  <w:style w:type="paragraph" w:customStyle="1" w:styleId="a2">
    <w:name w:val="원형글머리서식"/>
    <w:basedOn w:val="a5"/>
    <w:qFormat/>
    <w:rsid w:val="005D2728"/>
    <w:pPr>
      <w:numPr>
        <w:numId w:val="1"/>
      </w:numPr>
      <w:spacing w:after="80"/>
      <w:ind w:leftChars="150" w:left="440" w:hangingChars="110" w:hanging="186"/>
    </w:pPr>
    <w:rPr>
      <w:b w:val="0"/>
      <w:sz w:val="18"/>
    </w:rPr>
  </w:style>
  <w:style w:type="paragraph" w:styleId="aa">
    <w:name w:val="header"/>
    <w:basedOn w:val="a6"/>
    <w:link w:val="Char"/>
    <w:uiPriority w:val="99"/>
    <w:unhideWhenUsed/>
    <w:rsid w:val="00E8002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a"/>
    <w:uiPriority w:val="99"/>
    <w:rsid w:val="00E8002C"/>
    <w:rPr>
      <w:rFonts w:ascii="NanumGothic" w:eastAsia="NanumGothic" w:hAnsi="NanumGothic"/>
      <w:kern w:val="2"/>
      <w:sz w:val="18"/>
      <w:szCs w:val="22"/>
    </w:rPr>
  </w:style>
  <w:style w:type="paragraph" w:customStyle="1" w:styleId="ab">
    <w:name w:val="그림"/>
    <w:basedOn w:val="a6"/>
    <w:qFormat/>
    <w:rsid w:val="00934CDA"/>
    <w:pPr>
      <w:spacing w:after="192" w:line="240" w:lineRule="auto"/>
      <w:jc w:val="right"/>
    </w:pPr>
  </w:style>
  <w:style w:type="paragraph" w:customStyle="1" w:styleId="ac">
    <w:name w:val="사이줄간"/>
    <w:basedOn w:val="a6"/>
    <w:qFormat/>
    <w:rsid w:val="00077E6B"/>
    <w:pPr>
      <w:spacing w:afterLines="0" w:line="120" w:lineRule="exact"/>
    </w:pPr>
  </w:style>
  <w:style w:type="character" w:styleId="ad">
    <w:name w:val="Hyperlink"/>
    <w:uiPriority w:val="99"/>
    <w:rsid w:val="008F4F7E"/>
    <w:rPr>
      <w:color w:val="0000FF"/>
      <w:u w:val="single"/>
    </w:rPr>
  </w:style>
  <w:style w:type="character" w:styleId="ae">
    <w:name w:val="page number"/>
    <w:basedOn w:val="a7"/>
    <w:rsid w:val="008F4F7E"/>
  </w:style>
  <w:style w:type="paragraph" w:customStyle="1" w:styleId="a0">
    <w:name w:val="번호글머리서식"/>
    <w:basedOn w:val="a5"/>
    <w:qFormat/>
    <w:rsid w:val="00D81274"/>
    <w:pPr>
      <w:numPr>
        <w:numId w:val="2"/>
      </w:numPr>
      <w:ind w:left="284" w:hanging="284"/>
    </w:pPr>
  </w:style>
  <w:style w:type="paragraph" w:customStyle="1" w:styleId="af">
    <w:name w:val="번호글머리아래서식"/>
    <w:basedOn w:val="a0"/>
    <w:qFormat/>
    <w:rsid w:val="00E11F98"/>
    <w:pPr>
      <w:numPr>
        <w:numId w:val="0"/>
      </w:numPr>
      <w:ind w:leftChars="170" w:left="288"/>
    </w:pPr>
    <w:rPr>
      <w:b w:val="0"/>
      <w:sz w:val="18"/>
    </w:rPr>
  </w:style>
  <w:style w:type="paragraph" w:customStyle="1" w:styleId="af0">
    <w:name w:val="네모글머리아래서식"/>
    <w:basedOn w:val="a5"/>
    <w:qFormat/>
    <w:rsid w:val="00203AF2"/>
    <w:pPr>
      <w:numPr>
        <w:numId w:val="0"/>
      </w:numPr>
      <w:ind w:leftChars="150" w:left="254"/>
    </w:pPr>
    <w:rPr>
      <w:b w:val="0"/>
      <w:sz w:val="18"/>
    </w:rPr>
  </w:style>
  <w:style w:type="table" w:styleId="af1">
    <w:name w:val="Table Grid"/>
    <w:basedOn w:val="a8"/>
    <w:rsid w:val="00B53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표안글자서식"/>
    <w:basedOn w:val="a6"/>
    <w:qFormat/>
    <w:rsid w:val="00361F94"/>
    <w:pPr>
      <w:adjustRightInd w:val="0"/>
      <w:spacing w:afterLines="0"/>
    </w:pPr>
    <w:rPr>
      <w:rFonts w:cs="Microsoft Sans Serif"/>
      <w:szCs w:val="18"/>
    </w:rPr>
  </w:style>
  <w:style w:type="paragraph" w:styleId="af3">
    <w:name w:val="List Paragraph"/>
    <w:basedOn w:val="a6"/>
    <w:uiPriority w:val="34"/>
    <w:qFormat/>
    <w:rsid w:val="00CA6472"/>
    <w:pPr>
      <w:ind w:leftChars="400" w:left="800"/>
    </w:pPr>
  </w:style>
  <w:style w:type="paragraph" w:customStyle="1" w:styleId="af4">
    <w:name w:val="간격큰표안글자서식"/>
    <w:basedOn w:val="af2"/>
    <w:qFormat/>
    <w:rsid w:val="007703A2"/>
    <w:pPr>
      <w:spacing w:line="240" w:lineRule="auto"/>
      <w:jc w:val="center"/>
    </w:pPr>
    <w:rPr>
      <w:b/>
    </w:rPr>
  </w:style>
  <w:style w:type="paragraph" w:customStyle="1" w:styleId="af5">
    <w:name w:val="그림삽입을위한표준서식"/>
    <w:basedOn w:val="a6"/>
    <w:qFormat/>
    <w:rsid w:val="00F76CDE"/>
    <w:pPr>
      <w:spacing w:after="192" w:line="240" w:lineRule="auto"/>
    </w:pPr>
  </w:style>
  <w:style w:type="paragraph" w:customStyle="1" w:styleId="af6">
    <w:name w:val="참고문구서식"/>
    <w:basedOn w:val="a6"/>
    <w:qFormat/>
    <w:rsid w:val="00FA716B"/>
    <w:pPr>
      <w:tabs>
        <w:tab w:val="left" w:pos="540"/>
      </w:tabs>
      <w:snapToGrid w:val="0"/>
      <w:spacing w:afterLines="0"/>
      <w:jc w:val="left"/>
    </w:pPr>
    <w:rPr>
      <w:color w:val="000000"/>
      <w:szCs w:val="18"/>
    </w:rPr>
  </w:style>
  <w:style w:type="paragraph" w:customStyle="1" w:styleId="af7">
    <w:name w:val="참고문구의그림서식"/>
    <w:basedOn w:val="af6"/>
    <w:qFormat/>
    <w:rsid w:val="00E85F19"/>
    <w:pPr>
      <w:spacing w:line="240" w:lineRule="auto"/>
    </w:pPr>
  </w:style>
  <w:style w:type="paragraph" w:customStyle="1" w:styleId="af8">
    <w:name w:val="스텝서식"/>
    <w:basedOn w:val="a6"/>
    <w:qFormat/>
    <w:rsid w:val="00C27D61"/>
    <w:pPr>
      <w:spacing w:after="192"/>
      <w:ind w:leftChars="270" w:left="457"/>
    </w:pPr>
    <w:rPr>
      <w:b/>
    </w:rPr>
  </w:style>
  <w:style w:type="paragraph" w:customStyle="1" w:styleId="af9">
    <w:name w:val="스텝아래표순서식"/>
    <w:basedOn w:val="a6"/>
    <w:qFormat/>
    <w:rsid w:val="00C27D61"/>
    <w:pPr>
      <w:spacing w:after="192"/>
      <w:ind w:leftChars="270" w:left="457"/>
    </w:pPr>
  </w:style>
  <w:style w:type="paragraph" w:customStyle="1" w:styleId="afa">
    <w:name w:val="스텝아래그림서식"/>
    <w:basedOn w:val="af5"/>
    <w:qFormat/>
    <w:rsid w:val="00C27D61"/>
    <w:pPr>
      <w:ind w:leftChars="270" w:left="457"/>
    </w:pPr>
  </w:style>
  <w:style w:type="paragraph" w:styleId="20">
    <w:name w:val="toc 2"/>
    <w:basedOn w:val="a6"/>
    <w:next w:val="a6"/>
    <w:autoRedefine/>
    <w:uiPriority w:val="39"/>
    <w:unhideWhenUsed/>
    <w:qFormat/>
    <w:rsid w:val="00A654F6"/>
    <w:pPr>
      <w:spacing w:afterLines="0"/>
      <w:ind w:leftChars="200" w:left="200"/>
      <w:jc w:val="left"/>
    </w:pPr>
    <w:rPr>
      <w:bCs/>
      <w:szCs w:val="18"/>
    </w:rPr>
  </w:style>
  <w:style w:type="paragraph" w:styleId="10">
    <w:name w:val="toc 1"/>
    <w:basedOn w:val="a6"/>
    <w:next w:val="a6"/>
    <w:autoRedefine/>
    <w:uiPriority w:val="39"/>
    <w:unhideWhenUsed/>
    <w:qFormat/>
    <w:rsid w:val="00A65246"/>
    <w:pPr>
      <w:tabs>
        <w:tab w:val="left" w:pos="338"/>
        <w:tab w:val="right" w:leader="dot" w:pos="9492"/>
      </w:tabs>
      <w:spacing w:before="200" w:afterLines="0"/>
      <w:jc w:val="left"/>
    </w:pPr>
    <w:rPr>
      <w:b/>
      <w:bCs/>
      <w:szCs w:val="18"/>
    </w:rPr>
  </w:style>
  <w:style w:type="paragraph" w:styleId="30">
    <w:name w:val="toc 3"/>
    <w:basedOn w:val="a6"/>
    <w:next w:val="a6"/>
    <w:autoRedefine/>
    <w:uiPriority w:val="39"/>
    <w:unhideWhenUsed/>
    <w:qFormat/>
    <w:rsid w:val="00A654F6"/>
    <w:pPr>
      <w:spacing w:afterLines="0"/>
      <w:ind w:leftChars="400" w:left="400"/>
      <w:jc w:val="left"/>
    </w:pPr>
    <w:rPr>
      <w:szCs w:val="18"/>
    </w:rPr>
  </w:style>
  <w:style w:type="paragraph" w:styleId="40">
    <w:name w:val="toc 4"/>
    <w:basedOn w:val="a6"/>
    <w:next w:val="a6"/>
    <w:autoRedefine/>
    <w:uiPriority w:val="39"/>
    <w:unhideWhenUsed/>
    <w:rsid w:val="00E473E5"/>
    <w:pPr>
      <w:jc w:val="left"/>
    </w:pPr>
    <w:rPr>
      <w:rFonts w:ascii="맑은 고딕" w:eastAsia="맑은 고딕"/>
      <w:sz w:val="22"/>
    </w:rPr>
  </w:style>
  <w:style w:type="paragraph" w:styleId="5">
    <w:name w:val="toc 5"/>
    <w:basedOn w:val="a6"/>
    <w:next w:val="a6"/>
    <w:autoRedefine/>
    <w:uiPriority w:val="39"/>
    <w:unhideWhenUsed/>
    <w:rsid w:val="00E473E5"/>
    <w:pPr>
      <w:jc w:val="left"/>
    </w:pPr>
    <w:rPr>
      <w:rFonts w:ascii="맑은 고딕" w:eastAsia="맑은 고딕"/>
      <w:sz w:val="22"/>
    </w:rPr>
  </w:style>
  <w:style w:type="paragraph" w:styleId="6">
    <w:name w:val="toc 6"/>
    <w:basedOn w:val="a6"/>
    <w:next w:val="a6"/>
    <w:autoRedefine/>
    <w:uiPriority w:val="39"/>
    <w:unhideWhenUsed/>
    <w:rsid w:val="00E473E5"/>
    <w:pPr>
      <w:jc w:val="left"/>
    </w:pPr>
    <w:rPr>
      <w:rFonts w:ascii="맑은 고딕" w:eastAsia="맑은 고딕"/>
      <w:sz w:val="22"/>
    </w:rPr>
  </w:style>
  <w:style w:type="paragraph" w:styleId="7">
    <w:name w:val="toc 7"/>
    <w:basedOn w:val="a6"/>
    <w:next w:val="a6"/>
    <w:autoRedefine/>
    <w:uiPriority w:val="39"/>
    <w:unhideWhenUsed/>
    <w:rsid w:val="00E473E5"/>
    <w:pPr>
      <w:jc w:val="left"/>
    </w:pPr>
    <w:rPr>
      <w:rFonts w:ascii="맑은 고딕" w:eastAsia="맑은 고딕"/>
      <w:sz w:val="22"/>
    </w:rPr>
  </w:style>
  <w:style w:type="paragraph" w:styleId="8">
    <w:name w:val="toc 8"/>
    <w:basedOn w:val="a6"/>
    <w:next w:val="a6"/>
    <w:autoRedefine/>
    <w:uiPriority w:val="39"/>
    <w:unhideWhenUsed/>
    <w:rsid w:val="00E473E5"/>
    <w:pPr>
      <w:jc w:val="left"/>
    </w:pPr>
    <w:rPr>
      <w:rFonts w:ascii="맑은 고딕" w:eastAsia="맑은 고딕"/>
      <w:sz w:val="22"/>
    </w:rPr>
  </w:style>
  <w:style w:type="paragraph" w:styleId="TOC">
    <w:name w:val="TOC Heading"/>
    <w:basedOn w:val="1"/>
    <w:next w:val="a6"/>
    <w:uiPriority w:val="39"/>
    <w:semiHidden/>
    <w:unhideWhenUsed/>
    <w:qFormat/>
    <w:rsid w:val="00992E6C"/>
    <w:pPr>
      <w:keepLines/>
      <w:widowControl/>
      <w:numPr>
        <w:numId w:val="0"/>
      </w:numPr>
      <w:wordWrap/>
      <w:autoSpaceDE/>
      <w:autoSpaceDN/>
      <w:spacing w:before="480" w:line="276" w:lineRule="auto"/>
      <w:jc w:val="left"/>
      <w:outlineLvl w:val="9"/>
    </w:pPr>
    <w:rPr>
      <w:rFonts w:ascii="맑은 고딕" w:eastAsia="맑은 고딕" w:hAnsi="맑은 고딕"/>
      <w:bCs/>
      <w:kern w:val="0"/>
      <w:sz w:val="28"/>
    </w:rPr>
  </w:style>
  <w:style w:type="paragraph" w:styleId="afb">
    <w:name w:val="Balloon Text"/>
    <w:basedOn w:val="a6"/>
    <w:link w:val="Char0"/>
    <w:uiPriority w:val="99"/>
    <w:semiHidden/>
    <w:unhideWhenUsed/>
    <w:rsid w:val="00992E6C"/>
    <w:pPr>
      <w:spacing w:line="240" w:lineRule="auto"/>
    </w:pPr>
    <w:rPr>
      <w:rFonts w:ascii="맑은 고딕" w:eastAsia="맑은 고딕" w:hAnsi="맑은 고딕"/>
      <w:szCs w:val="18"/>
    </w:rPr>
  </w:style>
  <w:style w:type="character" w:customStyle="1" w:styleId="Char0">
    <w:name w:val="풍선 도움말 텍스트 Char"/>
    <w:link w:val="afb"/>
    <w:uiPriority w:val="99"/>
    <w:semiHidden/>
    <w:rsid w:val="00992E6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fc">
    <w:name w:val="메뉴순서서식"/>
    <w:basedOn w:val="a6"/>
    <w:qFormat/>
    <w:rsid w:val="0082322F"/>
    <w:pPr>
      <w:spacing w:after="192"/>
    </w:pPr>
    <w:rPr>
      <w:b/>
    </w:rPr>
  </w:style>
  <w:style w:type="paragraph" w:customStyle="1" w:styleId="a3">
    <w:name w:val="사용방법순서번호서식"/>
    <w:basedOn w:val="a6"/>
    <w:qFormat/>
    <w:rsid w:val="00F8097A"/>
    <w:pPr>
      <w:numPr>
        <w:numId w:val="11"/>
      </w:numPr>
      <w:spacing w:afterLines="30"/>
    </w:pPr>
  </w:style>
  <w:style w:type="paragraph" w:customStyle="1" w:styleId="afd">
    <w:name w:val="사용방법순서아래그림서식"/>
    <w:basedOn w:val="af5"/>
    <w:qFormat/>
    <w:rsid w:val="001F23EA"/>
    <w:pPr>
      <w:ind w:leftChars="160" w:left="271"/>
    </w:pPr>
  </w:style>
  <w:style w:type="paragraph" w:customStyle="1" w:styleId="afe">
    <w:name w:val="표안그림서식"/>
    <w:basedOn w:val="af7"/>
    <w:qFormat/>
    <w:rsid w:val="00A85239"/>
  </w:style>
  <w:style w:type="paragraph" w:customStyle="1" w:styleId="aff">
    <w:name w:val="네모글머리아래그림서식"/>
    <w:basedOn w:val="af5"/>
    <w:qFormat/>
    <w:rsid w:val="00E153F1"/>
    <w:pPr>
      <w:ind w:leftChars="150" w:left="254"/>
    </w:pPr>
    <w:rPr>
      <w:noProof/>
    </w:rPr>
  </w:style>
  <w:style w:type="paragraph" w:customStyle="1" w:styleId="a1">
    <w:name w:val="참고문구글머리기호서식"/>
    <w:basedOn w:val="af6"/>
    <w:qFormat/>
    <w:rsid w:val="000B325F"/>
    <w:pPr>
      <w:numPr>
        <w:numId w:val="5"/>
      </w:numPr>
      <w:ind w:left="170" w:hanging="170"/>
    </w:pPr>
  </w:style>
  <w:style w:type="paragraph" w:customStyle="1" w:styleId="a4">
    <w:name w:val="스텝아래번호서식"/>
    <w:basedOn w:val="a6"/>
    <w:qFormat/>
    <w:rsid w:val="000B325F"/>
    <w:pPr>
      <w:numPr>
        <w:numId w:val="6"/>
      </w:numPr>
      <w:adjustRightInd w:val="0"/>
      <w:spacing w:after="192"/>
      <w:ind w:leftChars="270" w:left="440" w:hanging="170"/>
    </w:pPr>
  </w:style>
  <w:style w:type="paragraph" w:customStyle="1" w:styleId="a">
    <w:name w:val="표안기호글자서식"/>
    <w:basedOn w:val="af2"/>
    <w:qFormat/>
    <w:rsid w:val="00615EE1"/>
    <w:pPr>
      <w:numPr>
        <w:numId w:val="9"/>
      </w:numPr>
    </w:pPr>
  </w:style>
  <w:style w:type="paragraph" w:customStyle="1" w:styleId="8pt">
    <w:name w:val="바탕글 + 8 pt"/>
    <w:aliases w:val="왼쪽:  0 cm,내어쓰기:  11 글자,줄 간격: 최소 12 pt,첫 줄:  -11 글자"/>
    <w:basedOn w:val="a6"/>
    <w:rsid w:val="00774F8E"/>
    <w:pPr>
      <w:wordWrap/>
      <w:spacing w:afterLines="0" w:line="240" w:lineRule="atLeast"/>
    </w:pPr>
    <w:rPr>
      <w:rFonts w:ascii="바탕" w:eastAsia="바탕" w:hAnsi="바탕" w:cs="굴림"/>
      <w:b/>
      <w:bCs/>
      <w:color w:val="000000"/>
      <w:kern w:val="0"/>
      <w:szCs w:val="18"/>
    </w:rPr>
  </w:style>
  <w:style w:type="paragraph" w:styleId="aff0">
    <w:name w:val="Normal (Web)"/>
    <w:basedOn w:val="a6"/>
    <w:uiPriority w:val="99"/>
    <w:unhideWhenUsed/>
    <w:rsid w:val="00406DE4"/>
    <w:pPr>
      <w:widowControl/>
      <w:wordWrap/>
      <w:autoSpaceDE/>
      <w:autoSpaceDN/>
      <w:spacing w:before="100" w:beforeAutospacing="1" w:afterLines="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OSD">
    <w:name w:val="OSD서식"/>
    <w:basedOn w:val="a6"/>
    <w:qFormat/>
    <w:rsid w:val="00654A48"/>
    <w:pPr>
      <w:spacing w:afterLines="0" w:line="170" w:lineRule="exact"/>
      <w:ind w:leftChars="140" w:left="237"/>
    </w:pPr>
    <w:rPr>
      <w:rFonts w:ascii="Lucida Console" w:eastAsia="Lucida Console" w:hAnsi="Lucida Console"/>
      <w:sz w:val="16"/>
      <w:szCs w:val="16"/>
    </w:rPr>
  </w:style>
  <w:style w:type="paragraph" w:customStyle="1" w:styleId="OSD0">
    <w:name w:val="OSD서식제목"/>
    <w:basedOn w:val="a6"/>
    <w:qFormat/>
    <w:rsid w:val="00654A48"/>
    <w:pPr>
      <w:spacing w:afterLines="40"/>
    </w:pPr>
    <w:rPr>
      <w:rFonts w:ascii="Lucida Console" w:eastAsia="돋움" w:hAnsi="Lucida Console"/>
      <w:sz w:val="16"/>
      <w:szCs w:val="14"/>
    </w:rPr>
  </w:style>
  <w:style w:type="character" w:customStyle="1" w:styleId="aff1">
    <w:name w:val="스타일 굴림"/>
    <w:rsid w:val="00DE0F68"/>
    <w:rPr>
      <w:rFonts w:ascii="Arial" w:eastAsia="굴림" w:hAnsi="Arial"/>
    </w:rPr>
  </w:style>
  <w:style w:type="paragraph" w:styleId="aff2">
    <w:name w:val="footer"/>
    <w:basedOn w:val="a6"/>
    <w:link w:val="Char1"/>
    <w:uiPriority w:val="99"/>
    <w:rsid w:val="009503A4"/>
    <w:pPr>
      <w:tabs>
        <w:tab w:val="center" w:pos="4252"/>
        <w:tab w:val="right" w:pos="8504"/>
      </w:tabs>
      <w:snapToGrid w:val="0"/>
      <w:spacing w:afterLines="0" w:line="240" w:lineRule="auto"/>
    </w:pPr>
    <w:rPr>
      <w:rFonts w:ascii="바탕" w:eastAsia="바탕" w:hAnsi="바탕"/>
      <w:bCs/>
      <w:color w:val="000000"/>
      <w:kern w:val="0"/>
      <w:sz w:val="14"/>
      <w:szCs w:val="14"/>
    </w:rPr>
  </w:style>
  <w:style w:type="character" w:customStyle="1" w:styleId="Char1">
    <w:name w:val="바닥글 Char"/>
    <w:link w:val="aff2"/>
    <w:uiPriority w:val="99"/>
    <w:rsid w:val="009503A4"/>
    <w:rPr>
      <w:rFonts w:ascii="바탕" w:eastAsia="바탕" w:hAnsi="바탕"/>
      <w:bCs/>
      <w:color w:val="000000"/>
      <w:sz w:val="14"/>
      <w:szCs w:val="14"/>
    </w:rPr>
  </w:style>
  <w:style w:type="paragraph" w:styleId="aff3">
    <w:name w:val="No Spacing"/>
    <w:uiPriority w:val="1"/>
    <w:qFormat/>
    <w:rsid w:val="009503A4"/>
    <w:pPr>
      <w:widowControl w:val="0"/>
      <w:wordWrap w:val="0"/>
      <w:autoSpaceDE w:val="0"/>
      <w:autoSpaceDN w:val="0"/>
      <w:spacing w:afterLines="80"/>
      <w:jc w:val="both"/>
    </w:pPr>
    <w:rPr>
      <w:rFonts w:ascii="NanumGothic" w:eastAsia="NanumGothic" w:hAnsi="NanumGothic"/>
      <w:kern w:val="2"/>
      <w:sz w:val="18"/>
      <w:szCs w:val="22"/>
    </w:rPr>
  </w:style>
  <w:style w:type="paragraph" w:styleId="aff4">
    <w:name w:val="Body Text"/>
    <w:basedOn w:val="a6"/>
    <w:link w:val="Char2"/>
    <w:semiHidden/>
    <w:rsid w:val="009503A4"/>
    <w:pPr>
      <w:suppressAutoHyphens/>
      <w:wordWrap/>
      <w:autoSpaceDN/>
      <w:spacing w:afterLines="0" w:line="240" w:lineRule="auto"/>
      <w:jc w:val="center"/>
    </w:pPr>
    <w:rPr>
      <w:rFonts w:ascii="Verdana" w:eastAsia="굴림" w:hAnsi="Verdana"/>
      <w:bCs/>
      <w:iCs/>
      <w:color w:val="333333"/>
      <w:kern w:val="1"/>
      <w:sz w:val="20"/>
      <w:szCs w:val="20"/>
      <w:lang w:eastAsia="ar-SA"/>
    </w:rPr>
  </w:style>
  <w:style w:type="character" w:customStyle="1" w:styleId="Char2">
    <w:name w:val="본문 Char"/>
    <w:link w:val="aff4"/>
    <w:semiHidden/>
    <w:rsid w:val="009503A4"/>
    <w:rPr>
      <w:rFonts w:ascii="Verdana" w:eastAsia="굴림" w:hAnsi="Verdana"/>
      <w:bCs/>
      <w:iCs/>
      <w:color w:val="333333"/>
      <w:kern w:val="1"/>
      <w:lang w:eastAsia="ar-SA"/>
    </w:rPr>
  </w:style>
  <w:style w:type="character" w:customStyle="1" w:styleId="hps">
    <w:name w:val="hps"/>
    <w:basedOn w:val="a7"/>
    <w:rsid w:val="009503A4"/>
  </w:style>
  <w:style w:type="paragraph" w:customStyle="1" w:styleId="Default">
    <w:name w:val="Default"/>
    <w:rsid w:val="00DA2709"/>
    <w:pPr>
      <w:widowControl w:val="0"/>
      <w:autoSpaceDE w:val="0"/>
      <w:autoSpaceDN w:val="0"/>
      <w:adjustRightInd w:val="0"/>
    </w:pPr>
    <w:rPr>
      <w:rFonts w:ascii="NanumGothic" w:eastAsia="NanumGothic" w:cs="NanumGothic"/>
      <w:color w:val="000000"/>
      <w:sz w:val="24"/>
      <w:szCs w:val="24"/>
    </w:rPr>
  </w:style>
  <w:style w:type="character" w:styleId="aff5">
    <w:name w:val="annotation reference"/>
    <w:basedOn w:val="a7"/>
    <w:uiPriority w:val="99"/>
    <w:semiHidden/>
    <w:unhideWhenUsed/>
    <w:rsid w:val="00C35280"/>
    <w:rPr>
      <w:sz w:val="16"/>
      <w:szCs w:val="16"/>
    </w:rPr>
  </w:style>
  <w:style w:type="paragraph" w:styleId="aff6">
    <w:name w:val="annotation text"/>
    <w:basedOn w:val="a6"/>
    <w:link w:val="Char3"/>
    <w:uiPriority w:val="99"/>
    <w:semiHidden/>
    <w:unhideWhenUsed/>
    <w:rsid w:val="00C35280"/>
    <w:pPr>
      <w:spacing w:line="240" w:lineRule="auto"/>
    </w:pPr>
    <w:rPr>
      <w:sz w:val="20"/>
      <w:szCs w:val="20"/>
    </w:rPr>
  </w:style>
  <w:style w:type="character" w:customStyle="1" w:styleId="Char3">
    <w:name w:val="메모 텍스트 Char"/>
    <w:basedOn w:val="a7"/>
    <w:link w:val="aff6"/>
    <w:uiPriority w:val="99"/>
    <w:semiHidden/>
    <w:rsid w:val="00C35280"/>
    <w:rPr>
      <w:rFonts w:ascii="NanumGothic" w:eastAsia="NanumGothic" w:hAnsi="NanumGothic"/>
      <w:kern w:val="2"/>
    </w:rPr>
  </w:style>
  <w:style w:type="paragraph" w:styleId="aff7">
    <w:name w:val="annotation subject"/>
    <w:basedOn w:val="aff6"/>
    <w:next w:val="aff6"/>
    <w:link w:val="Char4"/>
    <w:uiPriority w:val="99"/>
    <w:semiHidden/>
    <w:unhideWhenUsed/>
    <w:rsid w:val="00C35280"/>
    <w:rPr>
      <w:b/>
      <w:bCs/>
    </w:rPr>
  </w:style>
  <w:style w:type="character" w:customStyle="1" w:styleId="Char4">
    <w:name w:val="메모 주제 Char"/>
    <w:basedOn w:val="Char3"/>
    <w:link w:val="aff7"/>
    <w:uiPriority w:val="99"/>
    <w:semiHidden/>
    <w:rsid w:val="00C35280"/>
    <w:rPr>
      <w:rFonts w:ascii="NanumGothic" w:eastAsia="NanumGothic" w:hAnsi="NanumGothic"/>
      <w:b/>
      <w:bCs/>
      <w:kern w:val="2"/>
    </w:rPr>
  </w:style>
  <w:style w:type="paragraph" w:styleId="11">
    <w:name w:val="index 1"/>
    <w:basedOn w:val="a6"/>
    <w:next w:val="a6"/>
    <w:autoRedefine/>
    <w:uiPriority w:val="99"/>
    <w:semiHidden/>
    <w:unhideWhenUsed/>
    <w:rsid w:val="006B0102"/>
    <w:pPr>
      <w:ind w:leftChars="200" w:left="200" w:hangingChars="200" w:hanging="2000"/>
    </w:pPr>
  </w:style>
  <w:style w:type="character" w:styleId="aff8">
    <w:name w:val="Placeholder Text"/>
    <w:basedOn w:val="a7"/>
    <w:uiPriority w:val="99"/>
    <w:semiHidden/>
    <w:rsid w:val="00406113"/>
    <w:rPr>
      <w:color w:val="808080"/>
    </w:rPr>
  </w:style>
  <w:style w:type="character" w:customStyle="1" w:styleId="sdiptzproduct">
    <w:name w:val="sdi_ptzproduct"/>
    <w:basedOn w:val="a7"/>
    <w:rsid w:val="00041D36"/>
  </w:style>
  <w:style w:type="paragraph" w:customStyle="1" w:styleId="tablenum">
    <w:name w:val="tablenum"/>
    <w:basedOn w:val="a6"/>
    <w:rsid w:val="00041D36"/>
    <w:pPr>
      <w:widowControl/>
      <w:wordWrap/>
      <w:autoSpaceDE/>
      <w:autoSpaceDN/>
      <w:spacing w:before="100" w:beforeAutospacing="1" w:afterLines="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5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3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7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1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3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1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7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4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1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8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5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6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1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5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6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0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0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6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1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5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6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1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5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7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0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2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53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5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7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20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17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65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38326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438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1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6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3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5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7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5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7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6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24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2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7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4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3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8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5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6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4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1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9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1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7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2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7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6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6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1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8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4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05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4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2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4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1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4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9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C2229-8CFD-40FE-B781-ADC0C27C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1509</Words>
  <Characters>8604</Characters>
  <Application>Microsoft Office Word</Application>
  <DocSecurity>0</DocSecurity>
  <Lines>71</Lines>
  <Paragraphs>20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10093</CharactersWithSpaces>
  <SharedDoc>false</SharedDoc>
  <HLinks>
    <vt:vector size="342" baseType="variant"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_Toc357516408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_Toc357516407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_Toc357516406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_Toc357516405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_Toc357516404</vt:lpwstr>
      </vt:variant>
      <vt:variant>
        <vt:i4>1114161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_Toc357516403</vt:lpwstr>
      </vt:variant>
      <vt:variant>
        <vt:i4>1114161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_Toc357516402</vt:lpwstr>
      </vt:variant>
      <vt:variant>
        <vt:i4>1114161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_Toc357516401</vt:lpwstr>
      </vt:variant>
      <vt:variant>
        <vt:i4>1114161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_Toc357516400</vt:lpwstr>
      </vt:variant>
      <vt:variant>
        <vt:i4>1572918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_Toc357516399</vt:lpwstr>
      </vt:variant>
      <vt:variant>
        <vt:i4>1572918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_Toc357516398</vt:lpwstr>
      </vt:variant>
      <vt:variant>
        <vt:i4>1572918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_Toc357516397</vt:lpwstr>
      </vt:variant>
      <vt:variant>
        <vt:i4>1572918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_Toc357516396</vt:lpwstr>
      </vt:variant>
      <vt:variant>
        <vt:i4>1572918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_Toc357516395</vt:lpwstr>
      </vt:variant>
      <vt:variant>
        <vt:i4>1572918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_Toc357516394</vt:lpwstr>
      </vt:variant>
      <vt:variant>
        <vt:i4>1572918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_Toc357516393</vt:lpwstr>
      </vt:variant>
      <vt:variant>
        <vt:i4>1572918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_Toc357516392</vt:lpwstr>
      </vt:variant>
      <vt:variant>
        <vt:i4>1572918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_Toc357516391</vt:lpwstr>
      </vt:variant>
      <vt:variant>
        <vt:i4>1572918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_Toc357516390</vt:lpwstr>
      </vt:variant>
      <vt:variant>
        <vt:i4>1638454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_Toc357516389</vt:lpwstr>
      </vt:variant>
      <vt:variant>
        <vt:i4>1638454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_Toc357516388</vt:lpwstr>
      </vt:variant>
      <vt:variant>
        <vt:i4>1638454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_Toc357516387</vt:lpwstr>
      </vt:variant>
      <vt:variant>
        <vt:i4>1638454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_Toc357516386</vt:lpwstr>
      </vt:variant>
      <vt:variant>
        <vt:i4>1638454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_Toc357516385</vt:lpwstr>
      </vt:variant>
      <vt:variant>
        <vt:i4>1638454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_Toc357516384</vt:lpwstr>
      </vt:variant>
      <vt:variant>
        <vt:i4>1638454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_Toc357516383</vt:lpwstr>
      </vt:variant>
      <vt:variant>
        <vt:i4>1638454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_Toc357516382</vt:lpwstr>
      </vt:variant>
      <vt:variant>
        <vt:i4>1638454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_Toc357516381</vt:lpwstr>
      </vt:variant>
      <vt:variant>
        <vt:i4>1638454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_Toc357516380</vt:lpwstr>
      </vt:variant>
      <vt:variant>
        <vt:i4>1441846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_Toc357516379</vt:lpwstr>
      </vt:variant>
      <vt:variant>
        <vt:i4>1441846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_Toc357516378</vt:lpwstr>
      </vt:variant>
      <vt:variant>
        <vt:i4>1441846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_Toc357516377</vt:lpwstr>
      </vt:variant>
      <vt:variant>
        <vt:i4>1441846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_Toc357516376</vt:lpwstr>
      </vt:variant>
      <vt:variant>
        <vt:i4>1441846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_Toc357516375</vt:lpwstr>
      </vt:variant>
      <vt:variant>
        <vt:i4>1441846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_Toc357516374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_Toc357516373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_Toc357516372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_Toc357516371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_Toc357516370</vt:lpwstr>
      </vt:variant>
      <vt:variant>
        <vt:i4>1507382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_Toc357516369</vt:lpwstr>
      </vt:variant>
      <vt:variant>
        <vt:i4>1507382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_Toc357516368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_Toc357516367</vt:lpwstr>
      </vt:variant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_Toc357516366</vt:lpwstr>
      </vt:variant>
      <vt:variant>
        <vt:i4>1507382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_Toc357516365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_Toc357516364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_Toc357516363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_Toc357516362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_Toc357516361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_Toc357516360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_Toc357516359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_Toc357516358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_Toc357516357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_Toc357516351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_Toc357516350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_Toc357516349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_Toc357516348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_Toc357516347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박수정</dc:creator>
  <cp:lastModifiedBy>안용탁</cp:lastModifiedBy>
  <cp:revision>3</cp:revision>
  <cp:lastPrinted>2021-10-05T01:46:00Z</cp:lastPrinted>
  <dcterms:created xsi:type="dcterms:W3CDTF">2024-10-24T09:02:00Z</dcterms:created>
  <dcterms:modified xsi:type="dcterms:W3CDTF">2024-10-24T09:05:00Z</dcterms:modified>
</cp:coreProperties>
</file>